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4753BD" w:rsidP="008C363A">
            <w:pPr>
              <w:jc w:val="right"/>
              <w:rPr>
                <w:rFonts w:ascii="Times New Roman" w:hAnsi="Times New Roman"/>
                <w:sz w:val="24"/>
              </w:rPr>
            </w:pPr>
            <w:r>
              <w:rPr>
                <w:rFonts w:ascii="Times New Roman" w:hAnsi="Times New Roman"/>
                <w:sz w:val="24"/>
              </w:rPr>
              <w:t>Протокол  № 192</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4753BD" w:rsidP="004753BD">
            <w:pPr>
              <w:jc w:val="right"/>
              <w:rPr>
                <w:rFonts w:ascii="Times New Roman" w:hAnsi="Times New Roman"/>
                <w:sz w:val="24"/>
              </w:rPr>
            </w:pPr>
            <w:r>
              <w:rPr>
                <w:rFonts w:ascii="Times New Roman" w:hAnsi="Times New Roman"/>
                <w:sz w:val="24"/>
              </w:rPr>
              <w:t>«05</w:t>
            </w:r>
            <w:r w:rsidR="00DE7BED" w:rsidRPr="00C561F7">
              <w:rPr>
                <w:rFonts w:ascii="Times New Roman" w:hAnsi="Times New Roman"/>
                <w:sz w:val="24"/>
              </w:rPr>
              <w:t xml:space="preserve">» </w:t>
            </w:r>
            <w:r>
              <w:rPr>
                <w:rFonts w:ascii="Times New Roman" w:hAnsi="Times New Roman"/>
                <w:sz w:val="24"/>
              </w:rPr>
              <w:t xml:space="preserve">декабря 2017 </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25620C">
        <w:rPr>
          <w:rFonts w:ascii="Times New Roman" w:hAnsi="Times New Roman"/>
          <w:sz w:val="24"/>
        </w:rPr>
        <w:t>ПДО №</w:t>
      </w:r>
      <w:r w:rsidR="0025620C" w:rsidRPr="0025620C">
        <w:rPr>
          <w:rFonts w:ascii="Times New Roman" w:hAnsi="Times New Roman"/>
          <w:sz w:val="24"/>
        </w:rPr>
        <w:t>565</w:t>
      </w:r>
      <w:r w:rsidRPr="0025620C">
        <w:rPr>
          <w:rFonts w:ascii="Times New Roman" w:hAnsi="Times New Roman"/>
          <w:sz w:val="24"/>
        </w:rPr>
        <w:t>-К</w:t>
      </w:r>
      <w:r w:rsidR="00C10425" w:rsidRPr="0025620C">
        <w:rPr>
          <w:rFonts w:ascii="Times New Roman" w:hAnsi="Times New Roman"/>
          <w:sz w:val="24"/>
        </w:rPr>
        <w:t>Р</w:t>
      </w:r>
      <w:r w:rsidRPr="0025620C">
        <w:rPr>
          <w:rFonts w:ascii="Times New Roman" w:hAnsi="Times New Roman"/>
          <w:sz w:val="24"/>
        </w:rPr>
        <w:t>-201</w:t>
      </w:r>
      <w:r w:rsidR="002057EC" w:rsidRPr="0025620C">
        <w:rPr>
          <w:rFonts w:ascii="Times New Roman" w:hAnsi="Times New Roman"/>
          <w:sz w:val="24"/>
        </w:rPr>
        <w:t>7</w:t>
      </w:r>
      <w:r w:rsidRPr="00782937">
        <w:rPr>
          <w:rFonts w:ascii="Times New Roman" w:hAnsi="Times New Roman"/>
          <w:sz w:val="24"/>
        </w:rPr>
        <w:t xml:space="preserve"> от</w:t>
      </w:r>
      <w:r w:rsidR="004753BD">
        <w:rPr>
          <w:rFonts w:ascii="Times New Roman" w:hAnsi="Times New Roman"/>
          <w:sz w:val="24"/>
        </w:rPr>
        <w:t xml:space="preserve"> 05 декабря 2017г.</w:t>
      </w:r>
    </w:p>
    <w:p w:rsidR="00BF1914" w:rsidRPr="00C561F7" w:rsidRDefault="00BF1914" w:rsidP="00DE7BED">
      <w:pPr>
        <w:rPr>
          <w:rFonts w:ascii="Times New Roman" w:hAnsi="Times New Roman"/>
          <w:sz w:val="24"/>
        </w:rPr>
      </w:pPr>
    </w:p>
    <w:p w:rsidR="00ED6400" w:rsidRPr="00AC235E" w:rsidRDefault="00DE7BED" w:rsidP="00224510">
      <w:pPr>
        <w:spacing w:before="0"/>
        <w:ind w:firstLine="567"/>
        <w:jc w:val="both"/>
        <w:rPr>
          <w:rFonts w:ascii="Times New Roman" w:hAnsi="Times New Roman"/>
          <w:sz w:val="24"/>
        </w:rPr>
      </w:pPr>
      <w:r w:rsidRPr="00C561F7">
        <w:rPr>
          <w:rFonts w:ascii="Times New Roman" w:hAnsi="Times New Roman"/>
          <w:b/>
          <w:sz w:val="24"/>
        </w:rPr>
        <w:t xml:space="preserve">ОАО </w:t>
      </w:r>
      <w:r w:rsidRPr="00AC235E">
        <w:rPr>
          <w:rFonts w:ascii="Times New Roman" w:hAnsi="Times New Roman"/>
          <w:b/>
          <w:sz w:val="24"/>
        </w:rPr>
        <w:t>«Славнефть-ЯНОС»</w:t>
      </w:r>
      <w:r w:rsidRPr="00C561F7">
        <w:rPr>
          <w:rFonts w:ascii="Times New Roman" w:hAnsi="Times New Roman"/>
          <w:sz w:val="24"/>
        </w:rPr>
        <w:t xml:space="preserve"> (далее – Общество) приглашает </w:t>
      </w:r>
      <w:r w:rsidR="006266D0">
        <w:rPr>
          <w:rFonts w:ascii="Times New Roman" w:hAnsi="Times New Roman"/>
          <w:sz w:val="24"/>
        </w:rPr>
        <w:t>В</w:t>
      </w:r>
      <w:r w:rsidRPr="00C561F7">
        <w:rPr>
          <w:rFonts w:ascii="Times New Roman" w:hAnsi="Times New Roman"/>
          <w:sz w:val="24"/>
        </w:rPr>
        <w:t xml:space="preserve">ас сделать предложение (оферту) на </w:t>
      </w:r>
      <w:r w:rsidR="00AC235E" w:rsidRPr="00B16A6D">
        <w:rPr>
          <w:rFonts w:ascii="Times New Roman" w:hAnsi="Times New Roman"/>
          <w:b/>
          <w:sz w:val="24"/>
        </w:rPr>
        <w:t>работы по чистке резервуаров РВС участков ТУПСОТМ и ПТПВП цеха №6  ОАО «Славнефть-ЯНОС» вне графика простоев</w:t>
      </w:r>
      <w:r w:rsidR="00696403" w:rsidRPr="00AC235E">
        <w:rPr>
          <w:rFonts w:ascii="Times New Roman" w:hAnsi="Times New Roman"/>
          <w:sz w:val="24"/>
        </w:rPr>
        <w:t>.</w:t>
      </w:r>
    </w:p>
    <w:p w:rsidR="00224510" w:rsidRDefault="00224510" w:rsidP="00224510">
      <w:pPr>
        <w:spacing w:before="0"/>
        <w:ind w:firstLine="567"/>
        <w:jc w:val="both"/>
        <w:rPr>
          <w:rFonts w:ascii="Times New Roman" w:hAnsi="Times New Roman"/>
          <w:sz w:val="24"/>
        </w:rPr>
      </w:pPr>
    </w:p>
    <w:p w:rsidR="003679E5" w:rsidRPr="00C561F7" w:rsidRDefault="00DE7BED" w:rsidP="00224510">
      <w:pPr>
        <w:spacing w:before="0"/>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1B342A"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782937">
        <w:rPr>
          <w:rFonts w:ascii="Times New Roman" w:hAnsi="Times New Roman"/>
          <w:sz w:val="24"/>
        </w:rPr>
        <w:t>стоимость предложения</w:t>
      </w:r>
      <w:r w:rsidR="003679E5" w:rsidRPr="00C561F7">
        <w:rPr>
          <w:rFonts w:ascii="Times New Roman" w:hAnsi="Times New Roman"/>
          <w:sz w:val="24"/>
        </w:rPr>
        <w:t>.</w:t>
      </w:r>
    </w:p>
    <w:p w:rsidR="00DE7BED" w:rsidRPr="00C561F7" w:rsidRDefault="00DE7BED" w:rsidP="00224510">
      <w:pPr>
        <w:spacing w:before="0"/>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224510">
      <w:pPr>
        <w:spacing w:before="0"/>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224510">
      <w:pPr>
        <w:spacing w:before="0"/>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224510">
      <w:pPr>
        <w:spacing w:before="0"/>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w:t>
      </w:r>
      <w:r w:rsidR="00BF375E">
        <w:rPr>
          <w:rFonts w:ascii="Times New Roman" w:hAnsi="Times New Roman"/>
          <w:sz w:val="24"/>
        </w:rPr>
        <w:t>4</w:t>
      </w:r>
      <w:r w:rsidRPr="00C561F7">
        <w:rPr>
          <w:rFonts w:ascii="Times New Roman" w:hAnsi="Times New Roman"/>
          <w:sz w:val="24"/>
        </w:rPr>
        <w:t>).</w:t>
      </w:r>
    </w:p>
    <w:p w:rsidR="005D280D" w:rsidRPr="005D280D" w:rsidRDefault="009D348E" w:rsidP="00224510">
      <w:pPr>
        <w:spacing w:before="0"/>
        <w:ind w:firstLine="720"/>
        <w:jc w:val="both"/>
        <w:rPr>
          <w:rFonts w:ascii="Times New Roman" w:hAnsi="Times New Roman"/>
          <w:sz w:val="24"/>
        </w:rPr>
      </w:pPr>
      <w:r w:rsidRPr="009D348E">
        <w:rPr>
          <w:rFonts w:ascii="Times New Roman" w:hAnsi="Times New Roman"/>
          <w:sz w:val="24"/>
        </w:rPr>
        <w:t>Условия проекта договора (форма4)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224510">
      <w:pPr>
        <w:spacing w:before="0"/>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224510">
      <w:pPr>
        <w:pStyle w:val="a"/>
        <w:numPr>
          <w:ilvl w:val="0"/>
          <w:numId w:val="0"/>
        </w:numPr>
        <w:tabs>
          <w:tab w:val="left" w:pos="284"/>
        </w:tabs>
        <w:spacing w:before="0"/>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224510">
      <w:pPr>
        <w:pStyle w:val="a"/>
        <w:numPr>
          <w:ilvl w:val="0"/>
          <w:numId w:val="0"/>
        </w:numPr>
        <w:tabs>
          <w:tab w:val="left" w:pos="284"/>
        </w:tabs>
        <w:spacing w:before="0"/>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224510">
      <w:pPr>
        <w:pStyle w:val="a"/>
        <w:numPr>
          <w:ilvl w:val="0"/>
          <w:numId w:val="0"/>
        </w:numPr>
        <w:tabs>
          <w:tab w:val="left" w:pos="284"/>
        </w:tabs>
        <w:spacing w:before="0"/>
        <w:ind w:firstLine="709"/>
        <w:rPr>
          <w:rFonts w:ascii="Times New Roman" w:hAnsi="Times New Roman"/>
          <w:sz w:val="24"/>
          <w:szCs w:val="24"/>
        </w:rPr>
      </w:pPr>
      <w:r w:rsidRPr="00C561F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sz w:val="24"/>
          <w:szCs w:val="24"/>
        </w:rPr>
        <w:t>Форм</w:t>
      </w:r>
      <w:r w:rsidR="00B826A3">
        <w:rPr>
          <w:rFonts w:ascii="Times New Roman" w:hAnsi="Times New Roman"/>
          <w:sz w:val="24"/>
          <w:szCs w:val="24"/>
        </w:rPr>
        <w:t>а</w:t>
      </w:r>
      <w:r w:rsidR="00586130">
        <w:rPr>
          <w:rFonts w:ascii="Times New Roman" w:hAnsi="Times New Roman"/>
          <w:sz w:val="24"/>
          <w:szCs w:val="24"/>
        </w:rPr>
        <w:t xml:space="preserve"> №1</w:t>
      </w:r>
      <w:r w:rsidRPr="00C561F7">
        <w:rPr>
          <w:rFonts w:ascii="Times New Roman" w:hAnsi="Times New Roman"/>
          <w:sz w:val="24"/>
          <w:szCs w:val="24"/>
        </w:rPr>
        <w:t>).</w:t>
      </w:r>
    </w:p>
    <w:p w:rsidR="00224510" w:rsidRDefault="00DE7BED" w:rsidP="00224510">
      <w:pPr>
        <w:pStyle w:val="a"/>
        <w:numPr>
          <w:ilvl w:val="0"/>
          <w:numId w:val="0"/>
        </w:numPr>
        <w:tabs>
          <w:tab w:val="left" w:pos="284"/>
        </w:tabs>
        <w:spacing w:before="0"/>
        <w:ind w:firstLine="709"/>
        <w:rPr>
          <w:rFonts w:ascii="Times New Roman" w:hAnsi="Times New Roman"/>
          <w:sz w:val="24"/>
          <w:szCs w:val="24"/>
        </w:rPr>
      </w:pPr>
      <w:r w:rsidRPr="00C561F7">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w:t>
      </w:r>
      <w:r w:rsidR="00224510">
        <w:rPr>
          <w:rFonts w:ascii="Times New Roman" w:hAnsi="Times New Roman"/>
          <w:sz w:val="24"/>
          <w:szCs w:val="24"/>
        </w:rPr>
        <w:t>ию о том, по каким из критериев</w:t>
      </w:r>
    </w:p>
    <w:p w:rsidR="00224510" w:rsidRDefault="00224510" w:rsidP="00224510">
      <w:pPr>
        <w:pStyle w:val="a"/>
        <w:numPr>
          <w:ilvl w:val="0"/>
          <w:numId w:val="0"/>
        </w:numPr>
        <w:tabs>
          <w:tab w:val="left" w:pos="284"/>
        </w:tabs>
        <w:spacing w:before="0"/>
        <w:ind w:firstLine="709"/>
        <w:rPr>
          <w:rFonts w:ascii="Times New Roman" w:hAnsi="Times New Roman"/>
          <w:sz w:val="24"/>
          <w:szCs w:val="24"/>
        </w:rPr>
      </w:pPr>
    </w:p>
    <w:p w:rsidR="00DE7BED" w:rsidRPr="00C561F7" w:rsidRDefault="00DE7BED" w:rsidP="00224510">
      <w:pPr>
        <w:pStyle w:val="a"/>
        <w:numPr>
          <w:ilvl w:val="0"/>
          <w:numId w:val="0"/>
        </w:numPr>
        <w:tabs>
          <w:tab w:val="left" w:pos="284"/>
        </w:tabs>
        <w:spacing w:before="0"/>
        <w:rPr>
          <w:rFonts w:ascii="Times New Roman" w:hAnsi="Times New Roman"/>
          <w:sz w:val="24"/>
          <w:szCs w:val="24"/>
        </w:rPr>
      </w:pPr>
      <w:r w:rsidRPr="00C561F7">
        <w:rPr>
          <w:rFonts w:ascii="Times New Roman" w:hAnsi="Times New Roman"/>
          <w:sz w:val="24"/>
          <w:szCs w:val="24"/>
        </w:rPr>
        <w:lastRenderedPageBreak/>
        <w:t xml:space="preserve"> указанных в требованиях к предмету оферты (</w:t>
      </w:r>
      <w:r w:rsidR="00525528">
        <w:rPr>
          <w:rFonts w:ascii="Times New Roman" w:hAnsi="Times New Roman"/>
          <w:sz w:val="24"/>
          <w:szCs w:val="24"/>
        </w:rPr>
        <w:t>Форма</w:t>
      </w:r>
      <w:r w:rsidR="00062D43">
        <w:rPr>
          <w:rFonts w:ascii="Times New Roman" w:hAnsi="Times New Roman"/>
          <w:sz w:val="24"/>
          <w:szCs w:val="24"/>
        </w:rPr>
        <w:t xml:space="preserve"> №1</w:t>
      </w:r>
      <w:r w:rsidRPr="00C561F7">
        <w:rPr>
          <w:rFonts w:ascii="Times New Roman" w:hAnsi="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sz w:val="24"/>
          <w:szCs w:val="24"/>
        </w:rPr>
      </w:pPr>
      <w:r w:rsidRPr="00412F6F">
        <w:rPr>
          <w:rFonts w:ascii="Times New Roman" w:hAnsi="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olor w:val="FF0000"/>
          <w:sz w:val="24"/>
          <w:szCs w:val="24"/>
        </w:rPr>
        <w:t xml:space="preserve"> </w:t>
      </w:r>
      <w:r w:rsidR="005E79A3" w:rsidRPr="005E79A3">
        <w:rPr>
          <w:rFonts w:ascii="Times New Roman" w:hAnsi="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r w:rsidR="00DC457E">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9D348E" w:rsidRPr="009D348E" w:rsidRDefault="009D348E" w:rsidP="009D348E">
      <w:pPr>
        <w:pStyle w:val="a"/>
        <w:numPr>
          <w:ilvl w:val="0"/>
          <w:numId w:val="0"/>
        </w:numPr>
        <w:tabs>
          <w:tab w:val="left" w:pos="284"/>
        </w:tabs>
        <w:ind w:firstLine="709"/>
        <w:rPr>
          <w:rFonts w:ascii="Times New Roman" w:hAnsi="Times New Roman"/>
          <w:sz w:val="24"/>
          <w:szCs w:val="24"/>
        </w:rPr>
      </w:pPr>
      <w:r w:rsidRPr="009D348E">
        <w:rPr>
          <w:rFonts w:ascii="Times New Roman" w:hAnsi="Times New Roman"/>
          <w:sz w:val="24"/>
          <w:szCs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10425">
        <w:rPr>
          <w:rFonts w:ascii="Times New Roman" w:hAnsi="Times New Roman"/>
          <w:b/>
          <w:sz w:val="24"/>
        </w:rPr>
        <w:t>28</w:t>
      </w:r>
      <w:r w:rsidR="007A3D32">
        <w:rPr>
          <w:rFonts w:ascii="Times New Roman" w:hAnsi="Times New Roman"/>
          <w:b/>
          <w:sz w:val="24"/>
        </w:rPr>
        <w:t xml:space="preserve"> </w:t>
      </w:r>
      <w:r w:rsidR="00C10425">
        <w:rPr>
          <w:rFonts w:ascii="Times New Roman" w:hAnsi="Times New Roman"/>
          <w:b/>
          <w:sz w:val="24"/>
        </w:rPr>
        <w:t>февраля</w:t>
      </w:r>
      <w:r w:rsidR="001B342A">
        <w:rPr>
          <w:rFonts w:ascii="Times New Roman" w:hAnsi="Times New Roman"/>
          <w:b/>
          <w:sz w:val="24"/>
        </w:rPr>
        <w:t xml:space="preserve"> 2018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F02814">
        <w:rPr>
          <w:rFonts w:ascii="Times New Roman" w:hAnsi="Times New Roman"/>
          <w:sz w:val="24"/>
        </w:rPr>
        <w:t>Извещение о согласии сделать оферту (</w:t>
      </w:r>
      <w:r w:rsidR="005D57DA" w:rsidRPr="00F02814">
        <w:rPr>
          <w:rFonts w:ascii="Times New Roman" w:hAnsi="Times New Roman"/>
          <w:sz w:val="24"/>
        </w:rPr>
        <w:t>строго по форме</w:t>
      </w:r>
      <w:r w:rsidR="007F7250" w:rsidRPr="00F02814">
        <w:rPr>
          <w:rFonts w:ascii="Times New Roman" w:hAnsi="Times New Roman"/>
          <w:sz w:val="24"/>
        </w:rPr>
        <w:t xml:space="preserve"> №</w:t>
      </w:r>
      <w:r w:rsidR="00BF375E" w:rsidRPr="00F02814">
        <w:rPr>
          <w:rFonts w:ascii="Times New Roman" w:hAnsi="Times New Roman"/>
          <w:sz w:val="24"/>
        </w:rPr>
        <w:t>2</w:t>
      </w:r>
      <w:r w:rsidR="007F7250" w:rsidRPr="00F02814">
        <w:rPr>
          <w:rFonts w:ascii="Times New Roman" w:hAnsi="Times New Roman"/>
          <w:sz w:val="24"/>
        </w:rPr>
        <w:t xml:space="preserve"> к настоящему ПДО)</w:t>
      </w:r>
      <w:r w:rsidRPr="00F02814">
        <w:rPr>
          <w:rFonts w:ascii="Times New Roman" w:hAnsi="Times New Roman"/>
          <w:sz w:val="24"/>
        </w:rPr>
        <w:t xml:space="preserve">, </w:t>
      </w:r>
      <w:r w:rsidRPr="00D27BC6">
        <w:rPr>
          <w:rFonts w:ascii="Times New Roman" w:hAnsi="Times New Roman"/>
          <w:sz w:val="24"/>
        </w:rPr>
        <w:t>подписанн</w:t>
      </w:r>
      <w:r w:rsidR="00F05EAB" w:rsidRPr="00D27BC6">
        <w:rPr>
          <w:rFonts w:ascii="Times New Roman" w:hAnsi="Times New Roman"/>
          <w:sz w:val="24"/>
        </w:rPr>
        <w:t>ое</w:t>
      </w:r>
      <w:r w:rsidRPr="00D27BC6">
        <w:rPr>
          <w:rFonts w:ascii="Times New Roman" w:hAnsi="Times New Roman"/>
          <w:sz w:val="24"/>
        </w:rPr>
        <w:t xml:space="preserve"> уполномоченным лицом и заверенн</w:t>
      </w:r>
      <w:r w:rsidR="00F05EAB" w:rsidRPr="00D27BC6">
        <w:rPr>
          <w:rFonts w:ascii="Times New Roman" w:hAnsi="Times New Roman"/>
          <w:sz w:val="24"/>
        </w:rPr>
        <w:t xml:space="preserve">ое </w:t>
      </w:r>
      <w:r w:rsidRPr="00D27BC6">
        <w:rPr>
          <w:rFonts w:ascii="Times New Roman" w:hAnsi="Times New Roman"/>
          <w:sz w:val="24"/>
        </w:rPr>
        <w:t>печатью участника закупки);</w:t>
      </w:r>
    </w:p>
    <w:p w:rsidR="00782937" w:rsidRPr="002614E2" w:rsidRDefault="00782937" w:rsidP="002B5DEA">
      <w:pPr>
        <w:pStyle w:val="a6"/>
        <w:numPr>
          <w:ilvl w:val="0"/>
          <w:numId w:val="2"/>
        </w:numPr>
        <w:tabs>
          <w:tab w:val="left" w:pos="1418"/>
        </w:tabs>
        <w:ind w:left="1418" w:hanging="341"/>
        <w:contextualSpacing w:val="0"/>
        <w:jc w:val="both"/>
        <w:rPr>
          <w:rFonts w:ascii="Times New Roman" w:hAnsi="Times New Roman"/>
          <w:sz w:val="24"/>
        </w:rPr>
      </w:pPr>
      <w:r w:rsidRPr="002614E2">
        <w:rPr>
          <w:rFonts w:ascii="Times New Roman" w:hAnsi="Times New Roman"/>
          <w:sz w:val="24"/>
        </w:rPr>
        <w:t xml:space="preserve">Подписанный договор подряда (Форма №4) с Приложениями к нему, </w:t>
      </w:r>
      <w:r w:rsidR="009C123E" w:rsidRPr="002614E2">
        <w:rPr>
          <w:rFonts w:ascii="Times New Roman" w:hAnsi="Times New Roman"/>
          <w:sz w:val="24"/>
        </w:rPr>
        <w:t>без указания стоимости работ в 3</w:t>
      </w:r>
      <w:r w:rsidRPr="002614E2">
        <w:rPr>
          <w:rFonts w:ascii="Times New Roman" w:hAnsi="Times New Roman"/>
          <w:sz w:val="24"/>
        </w:rPr>
        <w:t>.1 договора,</w:t>
      </w:r>
      <w:r w:rsidR="009C123E" w:rsidRPr="002614E2">
        <w:rPr>
          <w:rFonts w:ascii="Times New Roman" w:hAnsi="Times New Roman"/>
          <w:sz w:val="24"/>
        </w:rPr>
        <w:t xml:space="preserve"> предоставления локальных ресурсных сметных расчетов,</w:t>
      </w:r>
      <w:r w:rsidRPr="002614E2">
        <w:rPr>
          <w:rFonts w:ascii="Times New Roman" w:hAnsi="Times New Roman"/>
          <w:sz w:val="24"/>
        </w:rPr>
        <w:t xml:space="preserve"> подписанные и скрепленные печатью организации в редакции Заказчика, в 2-х экземплярах;</w:t>
      </w:r>
    </w:p>
    <w:p w:rsidR="006C6A84" w:rsidRDefault="00EA4392" w:rsidP="00A57A51">
      <w:pPr>
        <w:pStyle w:val="a6"/>
        <w:numPr>
          <w:ilvl w:val="0"/>
          <w:numId w:val="2"/>
        </w:numPr>
        <w:contextualSpacing w:val="0"/>
        <w:jc w:val="both"/>
        <w:rPr>
          <w:rFonts w:ascii="Times New Roman" w:hAnsi="Times New Roman"/>
          <w:b/>
          <w:sz w:val="24"/>
          <w:u w:val="single"/>
        </w:rPr>
      </w:pPr>
      <w:r w:rsidRPr="00EA4392">
        <w:rPr>
          <w:rFonts w:ascii="Times New Roman" w:hAnsi="Times New Roman"/>
          <w:sz w:val="24"/>
        </w:rPr>
        <w:t>Справка об опыте работы за 2015-2017 г. г. за подписью р</w:t>
      </w:r>
      <w:r w:rsidR="00E41F38">
        <w:rPr>
          <w:rFonts w:ascii="Times New Roman" w:hAnsi="Times New Roman"/>
          <w:sz w:val="24"/>
        </w:rPr>
        <w:t>уководителя организации (Форма 6</w:t>
      </w:r>
      <w:r w:rsidRPr="00EA4392">
        <w:rPr>
          <w:rFonts w:ascii="Times New Roman" w:hAnsi="Times New Roman"/>
          <w:sz w:val="24"/>
        </w:rPr>
        <w:t>), с обязательным приложением к ней копий справок о стоимости выполненных работ и затрат (форма КС-3, утвержденная постановлением Госкомстата №100 от 11.11.1999), референц-лист.</w:t>
      </w:r>
      <w:r w:rsidRPr="00EA4392">
        <w:rPr>
          <w:rFonts w:ascii="Times New Roman" w:hAnsi="Times New Roman"/>
          <w:sz w:val="20"/>
          <w:szCs w:val="20"/>
        </w:rPr>
        <w:t xml:space="preserve"> </w:t>
      </w:r>
      <w:r w:rsidR="0009560C" w:rsidRPr="0009560C">
        <w:rPr>
          <w:rFonts w:ascii="Times New Roman" w:hAnsi="Times New Roman"/>
          <w:b/>
          <w:sz w:val="24"/>
        </w:rPr>
        <w:t xml:space="preserve">Документ предоставляется контрагентом </w:t>
      </w:r>
      <w:r w:rsidR="0009560C" w:rsidRPr="0009560C">
        <w:rPr>
          <w:rFonts w:ascii="Times New Roman" w:hAnsi="Times New Roman"/>
          <w:b/>
          <w:sz w:val="24"/>
          <w:u w:val="single"/>
        </w:rPr>
        <w:t>только в электронном виде</w:t>
      </w:r>
      <w:r w:rsidR="0009560C" w:rsidRPr="0009560C">
        <w:rPr>
          <w:rFonts w:ascii="Times New Roman" w:hAnsi="Times New Roman"/>
          <w:b/>
          <w:sz w:val="24"/>
        </w:rPr>
        <w:t xml:space="preserve"> на электронном носителе</w:t>
      </w:r>
      <w:r w:rsidR="00CF5826" w:rsidRPr="00EA4392">
        <w:rPr>
          <w:rFonts w:ascii="Times New Roman" w:hAnsi="Times New Roman"/>
          <w:b/>
          <w:sz w:val="24"/>
          <w:u w:val="single"/>
        </w:rPr>
        <w:t>;</w:t>
      </w:r>
    </w:p>
    <w:p w:rsidR="001A3F3B" w:rsidRPr="001A3F3B" w:rsidRDefault="001A3F3B" w:rsidP="001A3F3B">
      <w:pPr>
        <w:pStyle w:val="a6"/>
        <w:numPr>
          <w:ilvl w:val="0"/>
          <w:numId w:val="2"/>
        </w:numPr>
        <w:contextualSpacing w:val="0"/>
        <w:jc w:val="both"/>
        <w:rPr>
          <w:rFonts w:ascii="Times New Roman" w:hAnsi="Times New Roman"/>
          <w:sz w:val="24"/>
        </w:rPr>
      </w:pPr>
      <w:r w:rsidRPr="001A3F3B">
        <w:rPr>
          <w:rFonts w:ascii="Times New Roman" w:hAnsi="Times New Roman"/>
          <w:sz w:val="24"/>
        </w:rPr>
        <w:t xml:space="preserve">Копия выписки из реестра СРО (гарантийное письмо о переоформлении СРО, при необходимости); </w:t>
      </w:r>
    </w:p>
    <w:p w:rsidR="001A3F3B" w:rsidRPr="009C123E" w:rsidRDefault="0009560C" w:rsidP="00A57A51">
      <w:pPr>
        <w:pStyle w:val="a6"/>
        <w:numPr>
          <w:ilvl w:val="0"/>
          <w:numId w:val="2"/>
        </w:numPr>
        <w:contextualSpacing w:val="0"/>
        <w:jc w:val="both"/>
        <w:rPr>
          <w:rFonts w:ascii="Times New Roman" w:hAnsi="Times New Roman"/>
          <w:b/>
          <w:sz w:val="24"/>
          <w:u w:val="single"/>
        </w:rPr>
      </w:pPr>
      <w:r w:rsidRPr="0009560C">
        <w:rPr>
          <w:rFonts w:ascii="Times New Roman" w:hAnsi="Times New Roman"/>
          <w:sz w:val="24"/>
        </w:rPr>
        <w:t>Копии свидетельств или протоколов комиссий об аттестации в области промышленной безопасности.</w:t>
      </w:r>
      <w:r w:rsidRPr="0009560C">
        <w:rPr>
          <w:rFonts w:ascii="Times New Roman" w:hAnsi="Times New Roman"/>
          <w:b/>
          <w:sz w:val="24"/>
        </w:rPr>
        <w:t xml:space="preserve"> Документ предоставляется контрагентом </w:t>
      </w:r>
      <w:r w:rsidRPr="0009560C">
        <w:rPr>
          <w:rFonts w:ascii="Times New Roman" w:hAnsi="Times New Roman"/>
          <w:b/>
          <w:sz w:val="24"/>
          <w:u w:val="single"/>
        </w:rPr>
        <w:t xml:space="preserve">только </w:t>
      </w:r>
      <w:r w:rsidRPr="009C123E">
        <w:rPr>
          <w:rFonts w:ascii="Times New Roman" w:hAnsi="Times New Roman"/>
          <w:b/>
          <w:sz w:val="24"/>
          <w:u w:val="single"/>
        </w:rPr>
        <w:t>в электронном виде</w:t>
      </w:r>
      <w:r w:rsidRPr="009C123E">
        <w:rPr>
          <w:rFonts w:ascii="Times New Roman" w:hAnsi="Times New Roman"/>
          <w:b/>
          <w:sz w:val="24"/>
        </w:rPr>
        <w:t xml:space="preserve"> на электронном носителе;</w:t>
      </w:r>
    </w:p>
    <w:p w:rsidR="004B3267" w:rsidRPr="009C123E" w:rsidRDefault="00F02814" w:rsidP="00D8235F">
      <w:pPr>
        <w:pStyle w:val="a6"/>
        <w:numPr>
          <w:ilvl w:val="0"/>
          <w:numId w:val="2"/>
        </w:numPr>
        <w:contextualSpacing w:val="0"/>
        <w:jc w:val="both"/>
        <w:rPr>
          <w:rFonts w:ascii="Times New Roman" w:hAnsi="Times New Roman"/>
          <w:sz w:val="24"/>
        </w:rPr>
      </w:pPr>
      <w:r w:rsidRPr="009C123E">
        <w:rPr>
          <w:rFonts w:ascii="Times New Roman" w:hAnsi="Times New Roman"/>
          <w:sz w:val="24"/>
        </w:rPr>
        <w:lastRenderedPageBreak/>
        <w:t>Справка о кадровых ресурсах для выполнения работ по предмету закупки, за подписью руководителя организации (по форме №7)</w:t>
      </w:r>
      <w:r w:rsidR="00CF5826" w:rsidRPr="009C123E">
        <w:rPr>
          <w:rFonts w:ascii="Times New Roman" w:hAnsi="Times New Roman"/>
          <w:sz w:val="24"/>
        </w:rPr>
        <w:t xml:space="preserve">. </w:t>
      </w:r>
      <w:r w:rsidR="00CF5826" w:rsidRPr="009C123E">
        <w:rPr>
          <w:rFonts w:ascii="Times New Roman" w:hAnsi="Times New Roman"/>
          <w:b/>
          <w:sz w:val="24"/>
          <w:u w:val="single"/>
        </w:rPr>
        <w:t>Документ предоставляются контрагентом в только электронном виде на электронном носителе;</w:t>
      </w:r>
    </w:p>
    <w:p w:rsidR="007816AE" w:rsidRPr="009C123E" w:rsidRDefault="00D27BC6" w:rsidP="00CF5826">
      <w:pPr>
        <w:pStyle w:val="a6"/>
        <w:numPr>
          <w:ilvl w:val="0"/>
          <w:numId w:val="2"/>
        </w:numPr>
        <w:contextualSpacing w:val="0"/>
        <w:jc w:val="both"/>
        <w:rPr>
          <w:rFonts w:ascii="Times New Roman" w:hAnsi="Times New Roman"/>
          <w:b/>
          <w:sz w:val="24"/>
          <w:u w:val="single"/>
        </w:rPr>
      </w:pPr>
      <w:r w:rsidRPr="009C123E">
        <w:rPr>
          <w:rFonts w:ascii="Times New Roman" w:hAnsi="Times New Roman"/>
          <w:sz w:val="24"/>
        </w:rPr>
        <w:t>Справка о наличии производственных мощностей (Форма №8)</w:t>
      </w:r>
      <w:r w:rsidR="00CF5826" w:rsidRPr="009C123E">
        <w:rPr>
          <w:rFonts w:ascii="Times New Roman" w:hAnsi="Times New Roman"/>
          <w:sz w:val="24"/>
        </w:rPr>
        <w:t xml:space="preserve">. </w:t>
      </w:r>
      <w:r w:rsidR="00CF5826" w:rsidRPr="009C123E">
        <w:rPr>
          <w:rFonts w:ascii="Times New Roman" w:hAnsi="Times New Roman"/>
          <w:b/>
          <w:sz w:val="24"/>
          <w:u w:val="single"/>
        </w:rPr>
        <w:t>Документ предоставляются контрагентом в только электронном виде на электронном носителе;</w:t>
      </w:r>
    </w:p>
    <w:p w:rsidR="00E23A3A" w:rsidRPr="00DB30C8" w:rsidRDefault="00E23A3A" w:rsidP="00706920">
      <w:pPr>
        <w:pStyle w:val="a6"/>
        <w:numPr>
          <w:ilvl w:val="0"/>
          <w:numId w:val="2"/>
        </w:numPr>
        <w:jc w:val="both"/>
        <w:rPr>
          <w:rFonts w:ascii="Times New Roman" w:hAnsi="Times New Roman"/>
          <w:sz w:val="24"/>
        </w:rPr>
      </w:pPr>
      <w:r w:rsidRPr="00942603">
        <w:rPr>
          <w:rFonts w:ascii="Times New Roman" w:hAnsi="Times New Roman"/>
          <w:sz w:val="24"/>
        </w:rPr>
        <w:t xml:space="preserve">Письмо подтверждающее </w:t>
      </w:r>
      <w:r w:rsidR="00706920" w:rsidRPr="00942603">
        <w:rPr>
          <w:rFonts w:ascii="Times New Roman" w:hAnsi="Times New Roman"/>
          <w:sz w:val="24"/>
        </w:rPr>
        <w:t>отсутствие изменений в уставных и регистрационных документах контрагента</w:t>
      </w:r>
      <w:r w:rsidRPr="00942603">
        <w:rPr>
          <w:rFonts w:ascii="Times New Roman" w:hAnsi="Times New Roman"/>
          <w:sz w:val="24"/>
        </w:rPr>
        <w:t xml:space="preserve"> (</w:t>
      </w:r>
      <w:r w:rsidRPr="00DB30C8">
        <w:rPr>
          <w:rFonts w:ascii="Times New Roman" w:hAnsi="Times New Roman"/>
          <w:sz w:val="24"/>
        </w:rPr>
        <w:t xml:space="preserve">по </w:t>
      </w:r>
      <w:r w:rsidRPr="00FA4B6A">
        <w:rPr>
          <w:rFonts w:ascii="Times New Roman" w:hAnsi="Times New Roman"/>
          <w:sz w:val="24"/>
        </w:rPr>
        <w:t>форм</w:t>
      </w:r>
      <w:r w:rsidR="00706920" w:rsidRPr="00FA4B6A">
        <w:rPr>
          <w:rFonts w:ascii="Times New Roman" w:hAnsi="Times New Roman"/>
          <w:sz w:val="24"/>
        </w:rPr>
        <w:t>е</w:t>
      </w:r>
      <w:r w:rsidRPr="00FA4B6A">
        <w:rPr>
          <w:rFonts w:ascii="Times New Roman" w:hAnsi="Times New Roman"/>
          <w:sz w:val="24"/>
        </w:rPr>
        <w:t xml:space="preserve"> №</w:t>
      </w:r>
      <w:r w:rsidR="00706920" w:rsidRPr="00FA4B6A">
        <w:rPr>
          <w:rFonts w:ascii="Times New Roman" w:hAnsi="Times New Roman"/>
          <w:sz w:val="24"/>
        </w:rPr>
        <w:t>10</w:t>
      </w:r>
      <w:r w:rsidRPr="00FA4B6A">
        <w:rPr>
          <w:rFonts w:ascii="Times New Roman" w:hAnsi="Times New Roman"/>
          <w:sz w:val="24"/>
        </w:rPr>
        <w:t>),</w:t>
      </w:r>
      <w:r w:rsidR="001F70F5" w:rsidRPr="00DB30C8">
        <w:rPr>
          <w:rFonts w:ascii="Times New Roman" w:hAnsi="Times New Roman"/>
          <w:sz w:val="24"/>
        </w:rPr>
        <w:t xml:space="preserve"> в случае наличия изменений, с приложением заверенных копий измененных документов,</w:t>
      </w:r>
      <w:r w:rsidRPr="00DB30C8">
        <w:t xml:space="preserve"> </w:t>
      </w:r>
      <w:r w:rsidRPr="00DB30C8">
        <w:rPr>
          <w:rFonts w:ascii="Times New Roman" w:hAnsi="Times New Roman"/>
          <w:sz w:val="24"/>
        </w:rPr>
        <w:t>подписанное уполномоченным лицом и заверенная печатью участника закупки);</w:t>
      </w:r>
    </w:p>
    <w:p w:rsidR="008E32E8" w:rsidRPr="00942603"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DB30C8">
        <w:rPr>
          <w:rFonts w:ascii="Times New Roman" w:hAnsi="Times New Roman"/>
          <w:sz w:val="24"/>
        </w:rPr>
        <w:t>Перечень аффилированных организаций (</w:t>
      </w:r>
      <w:r w:rsidR="0037183C" w:rsidRPr="00DB30C8">
        <w:rPr>
          <w:rFonts w:ascii="Times New Roman" w:hAnsi="Times New Roman"/>
          <w:sz w:val="24"/>
        </w:rPr>
        <w:t>Форма</w:t>
      </w:r>
      <w:r w:rsidRPr="00DB30C8">
        <w:rPr>
          <w:rFonts w:ascii="Times New Roman" w:hAnsi="Times New Roman"/>
          <w:sz w:val="24"/>
        </w:rPr>
        <w:t xml:space="preserve"> №</w:t>
      </w:r>
      <w:r w:rsidR="00186AEA" w:rsidRPr="00DB30C8">
        <w:rPr>
          <w:rFonts w:ascii="Times New Roman" w:hAnsi="Times New Roman"/>
          <w:sz w:val="24"/>
        </w:rPr>
        <w:t>5</w:t>
      </w:r>
      <w:r w:rsidRPr="00DB30C8">
        <w:rPr>
          <w:rFonts w:ascii="Times New Roman" w:hAnsi="Times New Roman"/>
          <w:sz w:val="24"/>
        </w:rPr>
        <w:t xml:space="preserve"> к настоящему</w:t>
      </w:r>
      <w:r w:rsidRPr="00942603">
        <w:rPr>
          <w:rFonts w:ascii="Times New Roman" w:hAnsi="Times New Roman"/>
          <w:sz w:val="24"/>
        </w:rPr>
        <w:t xml:space="preserve"> ПДО);</w:t>
      </w:r>
    </w:p>
    <w:p w:rsidR="00DE7BED" w:rsidRPr="007B504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7B504D">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7B504D">
        <w:rPr>
          <w:rFonts w:ascii="Times New Roman" w:hAnsi="Times New Roman"/>
          <w:sz w:val="24"/>
        </w:rPr>
        <w:t xml:space="preserve">менее </w:t>
      </w:r>
      <w:r w:rsidR="002515A5" w:rsidRPr="007B504D">
        <w:rPr>
          <w:rFonts w:ascii="Times New Roman" w:hAnsi="Times New Roman"/>
          <w:sz w:val="24"/>
        </w:rPr>
        <w:t>2</w:t>
      </w:r>
      <w:r w:rsidR="0088678C" w:rsidRPr="007B504D">
        <w:rPr>
          <w:rFonts w:ascii="Times New Roman" w:hAnsi="Times New Roman"/>
          <w:sz w:val="24"/>
        </w:rPr>
        <w:t xml:space="preserve"> (</w:t>
      </w:r>
      <w:r w:rsidR="007F136E">
        <w:rPr>
          <w:rFonts w:ascii="Times New Roman" w:hAnsi="Times New Roman"/>
          <w:sz w:val="24"/>
        </w:rPr>
        <w:t>двух)</w:t>
      </w:r>
      <w:r w:rsidRPr="007B504D">
        <w:rPr>
          <w:rFonts w:ascii="Times New Roman" w:hAnsi="Times New Roman"/>
          <w:sz w:val="24"/>
        </w:rPr>
        <w:t xml:space="preserve"> месяцев после даты окончания приема оферт;</w:t>
      </w:r>
    </w:p>
    <w:p w:rsidR="00DE7BED" w:rsidRPr="007B504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7B504D">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7B504D">
        <w:rPr>
          <w:rFonts w:ascii="Times New Roman" w:hAnsi="Times New Roman"/>
          <w:sz w:val="24"/>
        </w:rPr>
        <w:t xml:space="preserve"> со сквозной нумерацией</w:t>
      </w:r>
      <w:r w:rsidRPr="007B504D">
        <w:rPr>
          <w:rFonts w:ascii="Times New Roman" w:hAnsi="Times New Roman"/>
          <w:sz w:val="24"/>
        </w:rPr>
        <w:t>);</w:t>
      </w:r>
    </w:p>
    <w:p w:rsidR="00DE7BED" w:rsidRPr="007B504D" w:rsidRDefault="00DE7BED" w:rsidP="00DE7BED">
      <w:pPr>
        <w:ind w:firstLine="720"/>
        <w:jc w:val="both"/>
        <w:rPr>
          <w:rFonts w:ascii="Times New Roman" w:hAnsi="Times New Roman"/>
          <w:sz w:val="24"/>
        </w:rPr>
      </w:pPr>
      <w:r w:rsidRPr="007B504D">
        <w:rPr>
          <w:rFonts w:ascii="Times New Roman" w:hAnsi="Times New Roman"/>
          <w:sz w:val="24"/>
        </w:rPr>
        <w:t>коммерческая часть:</w:t>
      </w:r>
    </w:p>
    <w:p w:rsidR="00DE7BED" w:rsidRPr="00DB30C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7B504D">
        <w:rPr>
          <w:rFonts w:ascii="Times New Roman" w:hAnsi="Times New Roman"/>
          <w:sz w:val="24"/>
        </w:rPr>
        <w:t xml:space="preserve">Предложение о заключении договора с указанием цен, </w:t>
      </w:r>
      <w:r w:rsidRPr="00DB30C8">
        <w:rPr>
          <w:rFonts w:ascii="Times New Roman" w:hAnsi="Times New Roman"/>
          <w:sz w:val="24"/>
        </w:rPr>
        <w:t>стоимости (</w:t>
      </w:r>
      <w:r w:rsidR="0037183C" w:rsidRPr="00DB30C8">
        <w:rPr>
          <w:rFonts w:ascii="Times New Roman" w:hAnsi="Times New Roman"/>
          <w:sz w:val="24"/>
        </w:rPr>
        <w:t>Форма</w:t>
      </w:r>
      <w:r w:rsidR="00FA2773" w:rsidRPr="00DB30C8">
        <w:rPr>
          <w:rFonts w:ascii="Times New Roman" w:hAnsi="Times New Roman"/>
          <w:sz w:val="24"/>
        </w:rPr>
        <w:t xml:space="preserve"> №</w:t>
      </w:r>
      <w:r w:rsidR="00BF375E" w:rsidRPr="00DB30C8">
        <w:rPr>
          <w:rFonts w:ascii="Times New Roman" w:hAnsi="Times New Roman"/>
          <w:sz w:val="24"/>
        </w:rPr>
        <w:t>3</w:t>
      </w:r>
      <w:r w:rsidR="00FA2773" w:rsidRPr="00DB30C8">
        <w:rPr>
          <w:rFonts w:ascii="Times New Roman" w:hAnsi="Times New Roman"/>
          <w:sz w:val="24"/>
        </w:rPr>
        <w:t xml:space="preserve"> к настоящему ПДО)</w:t>
      </w:r>
      <w:r w:rsidRPr="00DB30C8">
        <w:rPr>
          <w:rFonts w:ascii="Times New Roman" w:hAnsi="Times New Roman"/>
          <w:sz w:val="24"/>
        </w:rPr>
        <w:t>, подписанн</w:t>
      </w:r>
      <w:r w:rsidR="00FA2773" w:rsidRPr="00DB30C8">
        <w:rPr>
          <w:rFonts w:ascii="Times New Roman" w:hAnsi="Times New Roman"/>
          <w:sz w:val="24"/>
        </w:rPr>
        <w:t>ое</w:t>
      </w:r>
      <w:r w:rsidRPr="00DB30C8">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782937">
        <w:rPr>
          <w:rFonts w:ascii="Times New Roman" w:hAnsi="Times New Roman"/>
          <w:sz w:val="24"/>
        </w:rPr>
        <w:t>Подписанный договор подряда (</w:t>
      </w:r>
      <w:r w:rsidR="0037183C" w:rsidRPr="00782937">
        <w:rPr>
          <w:rFonts w:ascii="Times New Roman" w:hAnsi="Times New Roman"/>
          <w:sz w:val="24"/>
        </w:rPr>
        <w:t>Форма</w:t>
      </w:r>
      <w:r w:rsidRPr="00782937">
        <w:rPr>
          <w:rFonts w:ascii="Times New Roman" w:hAnsi="Times New Roman"/>
          <w:sz w:val="24"/>
        </w:rPr>
        <w:t xml:space="preserve"> №</w:t>
      </w:r>
      <w:r w:rsidR="00BF375E" w:rsidRPr="00782937">
        <w:rPr>
          <w:rFonts w:ascii="Times New Roman" w:hAnsi="Times New Roman"/>
          <w:sz w:val="24"/>
        </w:rPr>
        <w:t>4</w:t>
      </w:r>
      <w:r w:rsidRPr="00782937">
        <w:rPr>
          <w:rFonts w:ascii="Times New Roman" w:hAnsi="Times New Roman"/>
          <w:sz w:val="24"/>
        </w:rPr>
        <w:t>)</w:t>
      </w:r>
      <w:r w:rsidR="0087067B" w:rsidRPr="00782937">
        <w:rPr>
          <w:rFonts w:ascii="Times New Roman" w:hAnsi="Times New Roman"/>
          <w:sz w:val="24"/>
        </w:rPr>
        <w:t xml:space="preserve"> с Приложениями к н</w:t>
      </w:r>
      <w:r w:rsidR="006E54D0" w:rsidRPr="00782937">
        <w:rPr>
          <w:rFonts w:ascii="Times New Roman" w:hAnsi="Times New Roman"/>
          <w:sz w:val="24"/>
        </w:rPr>
        <w:t>е</w:t>
      </w:r>
      <w:r w:rsidR="0087067B" w:rsidRPr="00782937">
        <w:rPr>
          <w:rFonts w:ascii="Times New Roman" w:hAnsi="Times New Roman"/>
          <w:sz w:val="24"/>
        </w:rPr>
        <w:t>м</w:t>
      </w:r>
      <w:r w:rsidRPr="00782937">
        <w:rPr>
          <w:rFonts w:ascii="Times New Roman" w:hAnsi="Times New Roman"/>
          <w:sz w:val="24"/>
        </w:rPr>
        <w:t>у</w:t>
      </w:r>
      <w:r w:rsidR="0087067B" w:rsidRPr="00782937">
        <w:rPr>
          <w:rFonts w:ascii="Times New Roman" w:hAnsi="Times New Roman"/>
          <w:sz w:val="24"/>
        </w:rPr>
        <w:t>, подписанные и скрепленные печатью организации в редакции Заказчика, в 2-х экземплярах;</w:t>
      </w:r>
    </w:p>
    <w:p w:rsidR="002614E2" w:rsidRPr="002614E2" w:rsidRDefault="002614E2" w:rsidP="002614E2">
      <w:pPr>
        <w:pStyle w:val="a6"/>
        <w:numPr>
          <w:ilvl w:val="0"/>
          <w:numId w:val="2"/>
        </w:numPr>
        <w:ind w:left="1418" w:hanging="341"/>
        <w:contextualSpacing w:val="0"/>
        <w:jc w:val="both"/>
        <w:rPr>
          <w:rFonts w:ascii="Times New Roman" w:hAnsi="Times New Roman"/>
          <w:b/>
          <w:sz w:val="24"/>
        </w:rPr>
      </w:pPr>
      <w:r w:rsidRPr="002614E2">
        <w:rPr>
          <w:rFonts w:ascii="Times New Roman" w:hAnsi="Times New Roman"/>
          <w:sz w:val="24"/>
        </w:rPr>
        <w:t>Локальные ресурсные сметные расчеты, выполненные на основании локальн</w:t>
      </w:r>
      <w:r>
        <w:rPr>
          <w:rFonts w:ascii="Times New Roman" w:hAnsi="Times New Roman"/>
          <w:sz w:val="24"/>
        </w:rPr>
        <w:t>ой</w:t>
      </w:r>
      <w:r w:rsidRPr="002614E2">
        <w:rPr>
          <w:rFonts w:ascii="Times New Roman" w:hAnsi="Times New Roman"/>
          <w:sz w:val="24"/>
        </w:rPr>
        <w:t xml:space="preserve"> смет</w:t>
      </w:r>
      <w:r>
        <w:rPr>
          <w:rFonts w:ascii="Times New Roman" w:hAnsi="Times New Roman"/>
          <w:sz w:val="24"/>
        </w:rPr>
        <w:t>ы</w:t>
      </w:r>
      <w:r w:rsidRPr="002614E2">
        <w:rPr>
          <w:rFonts w:ascii="Times New Roman" w:hAnsi="Times New Roman"/>
          <w:sz w:val="24"/>
        </w:rPr>
        <w:t xml:space="preserve"> №</w:t>
      </w:r>
      <w:r w:rsidR="00D851D3" w:rsidRPr="00D851D3">
        <w:rPr>
          <w:rFonts w:ascii="Times New Roman" w:hAnsi="Times New Roman"/>
          <w:kern w:val="1"/>
          <w:sz w:val="24"/>
          <w:lang w:eastAsia="ar-SA"/>
        </w:rPr>
        <w:t>110-2017</w:t>
      </w:r>
      <w:r w:rsidRPr="002614E2">
        <w:rPr>
          <w:rFonts w:ascii="Times New Roman" w:hAnsi="Times New Roman"/>
          <w:sz w:val="24"/>
        </w:rPr>
        <w:t xml:space="preserve">. </w:t>
      </w:r>
      <w:r w:rsidRPr="002614E2">
        <w:rPr>
          <w:rFonts w:ascii="Times New Roman" w:hAnsi="Times New Roman"/>
          <w:b/>
          <w:sz w:val="24"/>
        </w:rPr>
        <w:t xml:space="preserve">Сметные расчёты предоставляются контрагентом в </w:t>
      </w:r>
      <w:r w:rsidRPr="002614E2">
        <w:rPr>
          <w:rFonts w:ascii="Times New Roman" w:hAnsi="Times New Roman"/>
          <w:b/>
          <w:sz w:val="24"/>
          <w:u w:val="single"/>
        </w:rPr>
        <w:t>только электронном виде на электронном носителе</w:t>
      </w:r>
      <w:r w:rsidRPr="002614E2">
        <w:rPr>
          <w:rFonts w:ascii="Times New Roman" w:hAnsi="Times New Roman"/>
          <w:b/>
          <w:sz w:val="24"/>
        </w:rPr>
        <w:t>, в формате World или Excel;</w:t>
      </w:r>
    </w:p>
    <w:p w:rsidR="002614E2" w:rsidRPr="002614E2" w:rsidRDefault="002614E2" w:rsidP="002614E2">
      <w:pPr>
        <w:pStyle w:val="a6"/>
        <w:numPr>
          <w:ilvl w:val="0"/>
          <w:numId w:val="2"/>
        </w:numPr>
        <w:ind w:left="1418" w:hanging="341"/>
        <w:contextualSpacing w:val="0"/>
        <w:jc w:val="both"/>
        <w:rPr>
          <w:rFonts w:ascii="Times New Roman" w:hAnsi="Times New Roman"/>
          <w:sz w:val="24"/>
        </w:rPr>
      </w:pPr>
      <w:r w:rsidRPr="002614E2">
        <w:rPr>
          <w:rFonts w:ascii="Times New Roman" w:hAnsi="Times New Roman"/>
          <w:sz w:val="24"/>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2614E2" w:rsidRPr="002614E2" w:rsidRDefault="002614E2" w:rsidP="002614E2">
      <w:pPr>
        <w:pStyle w:val="a6"/>
        <w:numPr>
          <w:ilvl w:val="0"/>
          <w:numId w:val="2"/>
        </w:numPr>
        <w:ind w:left="1418" w:hanging="341"/>
        <w:contextualSpacing w:val="0"/>
        <w:jc w:val="both"/>
        <w:rPr>
          <w:rFonts w:ascii="Times New Roman" w:hAnsi="Times New Roman"/>
          <w:sz w:val="24"/>
        </w:rPr>
      </w:pPr>
      <w:r w:rsidRPr="002614E2">
        <w:rPr>
          <w:rFonts w:ascii="Times New Roman" w:hAnsi="Times New Roman"/>
          <w:sz w:val="24"/>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1F00C1" w:rsidRPr="007B504D" w:rsidRDefault="001F00C1" w:rsidP="001F00C1">
      <w:pPr>
        <w:pStyle w:val="a6"/>
        <w:numPr>
          <w:ilvl w:val="0"/>
          <w:numId w:val="2"/>
        </w:numPr>
        <w:jc w:val="both"/>
        <w:rPr>
          <w:rFonts w:ascii="Times New Roman" w:hAnsi="Times New Roman"/>
          <w:sz w:val="24"/>
        </w:rPr>
      </w:pPr>
      <w:r w:rsidRPr="00782937">
        <w:rPr>
          <w:rFonts w:ascii="Times New Roman" w:hAnsi="Times New Roman"/>
          <w:sz w:val="24"/>
        </w:rPr>
        <w:t>Письмо подтверждающее</w:t>
      </w:r>
      <w:r w:rsidRPr="007B504D">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w:t>
      </w:r>
      <w:r w:rsidRPr="00DB30C8">
        <w:rPr>
          <w:rFonts w:ascii="Times New Roman" w:hAnsi="Times New Roman"/>
          <w:sz w:val="24"/>
        </w:rPr>
        <w:t xml:space="preserve">уполномоченным органом управления контрагента (по одному из </w:t>
      </w:r>
      <w:r w:rsidR="00E23A3A" w:rsidRPr="00DB30C8">
        <w:rPr>
          <w:rFonts w:ascii="Times New Roman" w:hAnsi="Times New Roman"/>
          <w:sz w:val="24"/>
        </w:rPr>
        <w:t xml:space="preserve">двух </w:t>
      </w:r>
      <w:r w:rsidR="00C10425" w:rsidRPr="00DB30C8">
        <w:rPr>
          <w:rFonts w:ascii="Times New Roman" w:hAnsi="Times New Roman"/>
          <w:sz w:val="24"/>
        </w:rPr>
        <w:t>вариантов формы</w:t>
      </w:r>
      <w:r w:rsidRPr="00DB30C8">
        <w:rPr>
          <w:rFonts w:ascii="Times New Roman" w:hAnsi="Times New Roman"/>
          <w:sz w:val="24"/>
        </w:rPr>
        <w:t xml:space="preserve"> №9),</w:t>
      </w:r>
      <w:r w:rsidRPr="00DB30C8">
        <w:t xml:space="preserve"> </w:t>
      </w:r>
      <w:r w:rsidRPr="00DB30C8">
        <w:rPr>
          <w:rFonts w:ascii="Times New Roman" w:hAnsi="Times New Roman"/>
          <w:sz w:val="24"/>
        </w:rPr>
        <w:t>подписанное уполномоченным лицом и заверенная печатью участника закупки</w:t>
      </w:r>
      <w:r w:rsidRPr="007B504D">
        <w:rPr>
          <w:rFonts w:ascii="Times New Roman" w:hAnsi="Times New Roman"/>
          <w:sz w:val="24"/>
        </w:rPr>
        <w:t>);</w:t>
      </w:r>
    </w:p>
    <w:p w:rsidR="00DE7BED" w:rsidRPr="007B504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7B504D">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B504D">
        <w:rPr>
          <w:rFonts w:ascii="Times New Roman" w:hAnsi="Times New Roman"/>
          <w:sz w:val="24"/>
        </w:rPr>
        <w:t xml:space="preserve"> со сквозной нумерацией</w:t>
      </w:r>
      <w:r w:rsidRPr="007B504D">
        <w:rPr>
          <w:rFonts w:ascii="Times New Roman" w:hAnsi="Times New Roman"/>
          <w:sz w:val="24"/>
        </w:rPr>
        <w:t>).</w:t>
      </w:r>
    </w:p>
    <w:p w:rsidR="00DE7BED" w:rsidRPr="00C561F7" w:rsidRDefault="00DE7BED" w:rsidP="00224510">
      <w:pPr>
        <w:spacing w:before="0"/>
        <w:ind w:firstLine="709"/>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224510">
      <w:pPr>
        <w:spacing w:before="0"/>
        <w:ind w:firstLine="709"/>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224510">
      <w:pPr>
        <w:spacing w:before="0"/>
        <w:ind w:firstLine="709"/>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224510">
      <w:pPr>
        <w:spacing w:before="0"/>
        <w:ind w:firstLine="709"/>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224510">
      <w:pPr>
        <w:widowControl w:val="0"/>
        <w:overflowPunct w:val="0"/>
        <w:autoSpaceDE w:val="0"/>
        <w:autoSpaceDN w:val="0"/>
        <w:adjustRightInd w:val="0"/>
        <w:spacing w:before="0"/>
        <w:ind w:firstLine="709"/>
        <w:jc w:val="both"/>
        <w:rPr>
          <w:rFonts w:ascii="Times New Roman" w:hAnsi="Times New Roman"/>
          <w:kern w:val="28"/>
          <w:sz w:val="24"/>
        </w:rPr>
      </w:pPr>
      <w:r w:rsidRPr="00C561F7">
        <w:rPr>
          <w:rFonts w:ascii="Times New Roman" w:hAnsi="Times New Roman"/>
          <w:kern w:val="28"/>
          <w:sz w:val="24"/>
        </w:rPr>
        <w:t xml:space="preserve">Оферты принимаются только в конвертах. Оферты, направленные по электронной почте, к </w:t>
      </w:r>
      <w:r w:rsidRPr="00C561F7">
        <w:rPr>
          <w:rFonts w:ascii="Times New Roman" w:hAnsi="Times New Roman"/>
          <w:kern w:val="28"/>
          <w:sz w:val="24"/>
        </w:rPr>
        <w:lastRenderedPageBreak/>
        <w:t>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25620C">
        <w:rPr>
          <w:rFonts w:ascii="Times New Roman" w:hAnsi="Times New Roman"/>
          <w:sz w:val="24"/>
        </w:rPr>
        <w:t xml:space="preserve">Предложение на ПДО </w:t>
      </w:r>
      <w:r w:rsidR="003523B8" w:rsidRPr="0025620C">
        <w:rPr>
          <w:rFonts w:ascii="Times New Roman" w:hAnsi="Times New Roman"/>
          <w:sz w:val="24"/>
        </w:rPr>
        <w:t>№</w:t>
      </w:r>
      <w:r w:rsidR="0025620C" w:rsidRPr="0025620C">
        <w:rPr>
          <w:rFonts w:ascii="Times New Roman" w:hAnsi="Times New Roman"/>
          <w:sz w:val="24"/>
        </w:rPr>
        <w:t>565</w:t>
      </w:r>
      <w:r w:rsidR="003523B8" w:rsidRPr="0025620C">
        <w:rPr>
          <w:rFonts w:ascii="Times New Roman" w:hAnsi="Times New Roman"/>
          <w:sz w:val="24"/>
        </w:rPr>
        <w:t>-К</w:t>
      </w:r>
      <w:r w:rsidR="00C10425" w:rsidRPr="0025620C">
        <w:rPr>
          <w:rFonts w:ascii="Times New Roman" w:hAnsi="Times New Roman"/>
          <w:sz w:val="24"/>
        </w:rPr>
        <w:t>Р</w:t>
      </w:r>
      <w:r w:rsidR="003523B8" w:rsidRPr="0025620C">
        <w:rPr>
          <w:rFonts w:ascii="Times New Roman" w:hAnsi="Times New Roman"/>
          <w:sz w:val="24"/>
        </w:rPr>
        <w:t>-</w:t>
      </w:r>
      <w:r w:rsidR="003523B8" w:rsidRPr="00106203">
        <w:rPr>
          <w:rFonts w:ascii="Times New Roman" w:hAnsi="Times New Roman"/>
          <w:sz w:val="24"/>
        </w:rPr>
        <w:t>201</w:t>
      </w:r>
      <w:r w:rsidR="00200B9F" w:rsidRPr="00106203">
        <w:rPr>
          <w:rFonts w:ascii="Times New Roman" w:hAnsi="Times New Roman"/>
          <w:sz w:val="24"/>
        </w:rPr>
        <w:t>7</w:t>
      </w:r>
      <w:r w:rsidRPr="00C561F7">
        <w:rPr>
          <w:rFonts w:ascii="Times New Roman" w:hAnsi="Times New Roman"/>
          <w:color w:val="FF0000"/>
          <w:sz w:val="24"/>
        </w:rPr>
        <w:t xml:space="preserve"> </w:t>
      </w:r>
      <w:r w:rsidRPr="004753BD">
        <w:rPr>
          <w:rFonts w:ascii="Times New Roman" w:hAnsi="Times New Roman"/>
          <w:sz w:val="24"/>
        </w:rPr>
        <w:t>от</w:t>
      </w:r>
      <w:r w:rsidRPr="004753BD">
        <w:rPr>
          <w:rFonts w:ascii="Times New Roman" w:hAnsi="Times New Roman"/>
          <w:color w:val="FF0000"/>
          <w:sz w:val="24"/>
        </w:rPr>
        <w:t xml:space="preserve"> </w:t>
      </w:r>
      <w:r w:rsidR="004753BD" w:rsidRPr="004753BD">
        <w:rPr>
          <w:rFonts w:ascii="Times New Roman" w:hAnsi="Times New Roman"/>
          <w:sz w:val="24"/>
        </w:rPr>
        <w:t>05 декабря 2017 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первый конверт с </w:t>
      </w:r>
      <w:r w:rsidR="001B342A" w:rsidRPr="00C561F7">
        <w:rPr>
          <w:rFonts w:ascii="Times New Roman" w:hAnsi="Times New Roman"/>
          <w:sz w:val="24"/>
        </w:rPr>
        <w:t>надписью:</w:t>
      </w:r>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1B342A"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w:t>
      </w:r>
      <w:r w:rsidR="00DE7BED" w:rsidRPr="00C561F7">
        <w:rPr>
          <w:rFonts w:ascii="Times New Roman" w:hAnsi="Times New Roman"/>
          <w:sz w:val="24"/>
        </w:rPr>
        <w:t xml:space="preserve"> с </w:t>
      </w:r>
      <w:r w:rsidRPr="00C561F7">
        <w:rPr>
          <w:rFonts w:ascii="Times New Roman" w:hAnsi="Times New Roman"/>
          <w:sz w:val="24"/>
        </w:rPr>
        <w:t>надписью:</w:t>
      </w:r>
      <w:r w:rsidR="00DE7BED"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r w:rsidR="001B342A" w:rsidRPr="00C561F7">
        <w:rPr>
          <w:rFonts w:ascii="Times New Roman" w:hAnsi="Times New Roman"/>
          <w:sz w:val="24"/>
        </w:rPr>
        <w:t>надписью:</w:t>
      </w:r>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1B342A"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w:t>
      </w:r>
      <w:r w:rsidR="00DE7BED" w:rsidRPr="00C561F7">
        <w:rPr>
          <w:rFonts w:ascii="Times New Roman" w:hAnsi="Times New Roman"/>
          <w:sz w:val="24"/>
        </w:rPr>
        <w:t xml:space="preserve"> с </w:t>
      </w:r>
      <w:r w:rsidRPr="00C561F7">
        <w:rPr>
          <w:rFonts w:ascii="Times New Roman" w:hAnsi="Times New Roman"/>
          <w:sz w:val="24"/>
        </w:rPr>
        <w:t>надписью:</w:t>
      </w:r>
      <w:r w:rsidR="00DE7BED"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r w:rsidR="001B342A" w:rsidRPr="00C561F7">
        <w:rPr>
          <w:rFonts w:ascii="Times New Roman" w:hAnsi="Times New Roman"/>
          <w:kern w:val="28"/>
          <w:sz w:val="24"/>
        </w:rPr>
        <w:t>документов должны</w:t>
      </w:r>
      <w:r w:rsidRPr="00C561F7">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4753BD" w:rsidP="00DE7BED">
      <w:pPr>
        <w:ind w:left="708"/>
        <w:jc w:val="both"/>
        <w:rPr>
          <w:rFonts w:ascii="Times New Roman" w:hAnsi="Times New Roman"/>
          <w:b/>
          <w:sz w:val="24"/>
        </w:rPr>
      </w:pPr>
      <w:r>
        <w:rPr>
          <w:rFonts w:ascii="Times New Roman" w:hAnsi="Times New Roman"/>
          <w:b/>
          <w:sz w:val="24"/>
        </w:rPr>
        <w:t>Начало приема оферт – «05</w:t>
      </w:r>
      <w:r w:rsidR="00DE7BED" w:rsidRPr="00C561F7">
        <w:rPr>
          <w:rFonts w:ascii="Times New Roman" w:hAnsi="Times New Roman"/>
          <w:b/>
          <w:sz w:val="24"/>
        </w:rPr>
        <w:t xml:space="preserve">» </w:t>
      </w:r>
      <w:r>
        <w:rPr>
          <w:rFonts w:ascii="Times New Roman" w:hAnsi="Times New Roman"/>
          <w:b/>
          <w:sz w:val="24"/>
        </w:rPr>
        <w:t xml:space="preserve">декабря 2017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Оконча</w:t>
      </w:r>
      <w:r w:rsidR="004753BD">
        <w:rPr>
          <w:rFonts w:ascii="Times New Roman" w:hAnsi="Times New Roman"/>
          <w:b/>
          <w:sz w:val="24"/>
        </w:rPr>
        <w:t xml:space="preserve">ние приема оферт – 16:00 «19» декабря 2017 </w:t>
      </w:r>
      <w:r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w:t>
      </w:r>
      <w:r w:rsidR="004753BD">
        <w:rPr>
          <w:rFonts w:ascii="Times New Roman" w:hAnsi="Times New Roman"/>
          <w:b/>
          <w:sz w:val="24"/>
        </w:rPr>
        <w:t xml:space="preserve"> «28</w:t>
      </w:r>
      <w:r w:rsidRPr="00C561F7">
        <w:rPr>
          <w:rFonts w:ascii="Times New Roman" w:hAnsi="Times New Roman"/>
          <w:b/>
          <w:sz w:val="24"/>
        </w:rPr>
        <w:t xml:space="preserve">» </w:t>
      </w:r>
      <w:r w:rsidR="004753BD">
        <w:rPr>
          <w:rFonts w:ascii="Times New Roman" w:hAnsi="Times New Roman"/>
          <w:b/>
          <w:sz w:val="24"/>
        </w:rPr>
        <w:t>февраля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4753BD">
        <w:rPr>
          <w:rFonts w:ascii="Times New Roman" w:hAnsi="Times New Roman"/>
          <w:sz w:val="24"/>
        </w:rPr>
        <w:t xml:space="preserve">ния, полученные не позднее «14» декабря 2017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1B342A"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4753BD">
      <w:pPr>
        <w:spacing w:before="0"/>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96403" w:rsidRPr="00696403" w:rsidRDefault="00696403" w:rsidP="004753BD">
      <w:pPr>
        <w:spacing w:before="0"/>
        <w:ind w:firstLine="567"/>
        <w:jc w:val="both"/>
        <w:rPr>
          <w:rFonts w:ascii="Times New Roman" w:hAnsi="Times New Roman"/>
          <w:sz w:val="24"/>
        </w:rPr>
      </w:pPr>
      <w:r w:rsidRPr="00696403">
        <w:rPr>
          <w:rFonts w:ascii="Times New Roman" w:hAnsi="Times New Roman"/>
          <w:sz w:val="24"/>
        </w:rPr>
        <w:t>начальник сектора закупки услуг КС отдела закупки услуг ОАО «Славнефть-ЯНОС» Бедарев Владимир Александрович.</w:t>
      </w:r>
    </w:p>
    <w:p w:rsidR="001A4135" w:rsidRPr="00696403" w:rsidRDefault="00696403" w:rsidP="004753BD">
      <w:pPr>
        <w:spacing w:before="0"/>
        <w:ind w:firstLine="567"/>
        <w:jc w:val="both"/>
        <w:rPr>
          <w:rFonts w:ascii="Times New Roman" w:hAnsi="Times New Roman"/>
          <w:sz w:val="24"/>
        </w:rPr>
      </w:pPr>
      <w:r w:rsidRPr="00696403">
        <w:rPr>
          <w:rFonts w:ascii="Times New Roman" w:hAnsi="Times New Roman"/>
          <w:sz w:val="24"/>
        </w:rPr>
        <w:t xml:space="preserve">Контактные данные: телефон: (4852) 49-87-31, факс (4852) 49-93-02, E-mail: </w:t>
      </w:r>
      <w:hyperlink r:id="rId8" w:history="1">
        <w:r w:rsidRPr="00696403">
          <w:rPr>
            <w:rFonts w:ascii="Times New Roman" w:hAnsi="Times New Roman"/>
            <w:sz w:val="24"/>
          </w:rPr>
          <w:t>BedarevVA@yanos.slavneft.ru</w:t>
        </w:r>
      </w:hyperlink>
    </w:p>
    <w:p w:rsidR="00DE7BED" w:rsidRPr="00C561F7" w:rsidRDefault="00DE7BED" w:rsidP="004753BD">
      <w:pPr>
        <w:spacing w:before="0"/>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4753BD" w:rsidRPr="004753BD" w:rsidRDefault="004753BD" w:rsidP="004753BD">
      <w:pPr>
        <w:spacing w:before="0"/>
        <w:rPr>
          <w:rFonts w:ascii="Times New Roman" w:hAnsi="Times New Roman"/>
          <w:sz w:val="24"/>
        </w:rPr>
      </w:pPr>
      <w:r w:rsidRPr="004753BD">
        <w:rPr>
          <w:rFonts w:ascii="Times New Roman" w:hAnsi="Times New Roman"/>
          <w:sz w:val="24"/>
        </w:rPr>
        <w:t>Ведущему специалисту ОАО "Славнефть-ЯНОС" – Груздеву Александру Александровичу,</w:t>
      </w:r>
    </w:p>
    <w:p w:rsidR="004753BD" w:rsidRPr="004753BD" w:rsidRDefault="004753BD" w:rsidP="004753BD">
      <w:pPr>
        <w:spacing w:before="0"/>
        <w:jc w:val="both"/>
        <w:rPr>
          <w:rFonts w:ascii="Times New Roman" w:hAnsi="Times New Roman"/>
          <w:b/>
          <w:bCs/>
          <w:sz w:val="24"/>
          <w:lang w:val="en-US"/>
        </w:rPr>
      </w:pPr>
      <w:r w:rsidRPr="004753BD">
        <w:rPr>
          <w:rFonts w:ascii="Times New Roman" w:hAnsi="Times New Roman"/>
          <w:sz w:val="24"/>
        </w:rPr>
        <w:t>тел</w:t>
      </w:r>
      <w:r w:rsidRPr="004753BD">
        <w:rPr>
          <w:rFonts w:ascii="Times New Roman" w:hAnsi="Times New Roman"/>
          <w:sz w:val="24"/>
          <w:lang w:val="en-US"/>
        </w:rPr>
        <w:t xml:space="preserve">.: (4852) 49-91-35, E-mail: </w:t>
      </w:r>
      <w:hyperlink r:id="rId9" w:history="1">
        <w:r w:rsidRPr="004753BD">
          <w:rPr>
            <w:rFonts w:ascii="Times New Roman" w:hAnsi="Times New Roman"/>
            <w:sz w:val="24"/>
            <w:lang w:val="en-US"/>
          </w:rPr>
          <w:t>GruzdevAA@yanos.slavneft.ru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1B342A" w:rsidRPr="00C561F7">
        <w:rPr>
          <w:rFonts w:ascii="Times New Roman" w:hAnsi="Times New Roman"/>
          <w:sz w:val="24"/>
        </w:rPr>
        <w:t>сайте не</w:t>
      </w:r>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224510">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224510">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224510">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w:t>
      </w:r>
      <w:r w:rsidR="001E6C94" w:rsidRPr="00C561F7">
        <w:rPr>
          <w:rFonts w:ascii="Times New Roman" w:hAnsi="Times New Roman"/>
          <w:sz w:val="24"/>
        </w:rPr>
        <w:t>действие аккредитации,</w:t>
      </w:r>
      <w:r w:rsidRPr="00C561F7">
        <w:rPr>
          <w:rFonts w:ascii="Times New Roman" w:hAnsi="Times New Roman"/>
          <w:sz w:val="24"/>
        </w:rPr>
        <w:t xml:space="preserve">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r w:rsidR="001E6C94" w:rsidRPr="00C561F7">
        <w:rPr>
          <w:rFonts w:ascii="Times New Roman" w:hAnsi="Times New Roman"/>
          <w:sz w:val="24"/>
        </w:rPr>
        <w:t xml:space="preserve">на </w:t>
      </w:r>
      <w:r w:rsidR="001E6C94" w:rsidRPr="001E6C94">
        <w:rPr>
          <w:rFonts w:ascii="Times New Roman" w:hAnsi="Times New Roman"/>
          <w:color w:val="0000FF"/>
          <w:sz w:val="24"/>
          <w:u w:val="single"/>
        </w:rPr>
        <w:t>http://www.refinery.yaroslavl.su/index.php?module=tend&amp;page=stop</w:t>
      </w:r>
      <w:r w:rsidRPr="001E6C94">
        <w:rPr>
          <w:rFonts w:ascii="Times New Roman" w:hAnsi="Times New Roman"/>
          <w:color w:val="0000FF"/>
          <w:sz w:val="24"/>
          <w:u w:val="single"/>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r w:rsidR="001E6C94" w:rsidRPr="00C561F7">
        <w:rPr>
          <w:rFonts w:ascii="Times New Roman" w:hAnsi="Times New Roman"/>
          <w:sz w:val="24"/>
        </w:rPr>
        <w:t xml:space="preserve">на </w:t>
      </w:r>
      <w:r w:rsidR="001E6C94" w:rsidRPr="001E6C94">
        <w:rPr>
          <w:rFonts w:ascii="Times New Roman" w:hAnsi="Times New Roman"/>
          <w:color w:val="0000FF"/>
          <w:sz w:val="24"/>
          <w:u w:val="single"/>
        </w:rPr>
        <w:t>http://www.refinery.yaroslavl.su/index.php?module=tend&amp;page=stop</w:t>
      </w:r>
      <w:r w:rsidRPr="001E6C94">
        <w:rPr>
          <w:rFonts w:ascii="Times New Roman" w:hAnsi="Times New Roman"/>
          <w:color w:val="0000FF"/>
          <w:sz w:val="24"/>
          <w:u w:val="single"/>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Если участник закупки не выполнил условия настоящего предложения делать </w:t>
      </w:r>
      <w:r w:rsidR="001B342A" w:rsidRPr="00C561F7">
        <w:rPr>
          <w:rFonts w:ascii="Times New Roman" w:hAnsi="Times New Roman"/>
          <w:sz w:val="24"/>
        </w:rPr>
        <w:t>оферты в</w:t>
      </w:r>
      <w:r w:rsidRPr="00C561F7">
        <w:rPr>
          <w:rFonts w:ascii="Times New Roman" w:hAnsi="Times New Roman"/>
          <w:sz w:val="24"/>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224510"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C561F7">
        <w:rPr>
          <w:rFonts w:ascii="Times New Roman" w:hAnsi="Times New Roman"/>
          <w:sz w:val="24"/>
        </w:rPr>
        <w:lastRenderedPageBreak/>
        <w:t xml:space="preserve">настоящего предложения делать оферты на интернет-сайте </w:t>
      </w:r>
      <w:bookmarkStart w:id="0" w:name="_GoBack"/>
      <w:bookmarkEnd w:id="0"/>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25620C">
        <w:rPr>
          <w:rFonts w:ascii="Times New Roman" w:hAnsi="Times New Roman"/>
          <w:sz w:val="24"/>
        </w:rPr>
        <w:t>делать оферты №</w:t>
      </w:r>
      <w:r w:rsidR="0025620C" w:rsidRPr="0025620C">
        <w:rPr>
          <w:rFonts w:ascii="Times New Roman" w:hAnsi="Times New Roman"/>
          <w:sz w:val="24"/>
        </w:rPr>
        <w:t>565</w:t>
      </w:r>
      <w:r w:rsidR="00D549DA" w:rsidRPr="0025620C">
        <w:rPr>
          <w:rFonts w:ascii="Times New Roman" w:hAnsi="Times New Roman"/>
          <w:sz w:val="24"/>
        </w:rPr>
        <w:t>-К</w:t>
      </w:r>
      <w:r w:rsidR="00C10425" w:rsidRPr="0025620C">
        <w:rPr>
          <w:rFonts w:ascii="Times New Roman" w:hAnsi="Times New Roman"/>
          <w:sz w:val="24"/>
        </w:rPr>
        <w:t>Р</w:t>
      </w:r>
      <w:r w:rsidR="00E85DE8" w:rsidRPr="0025620C">
        <w:rPr>
          <w:rFonts w:ascii="Times New Roman" w:hAnsi="Times New Roman"/>
          <w:sz w:val="24"/>
        </w:rPr>
        <w:t>-</w:t>
      </w:r>
      <w:r w:rsidR="00E85DE8" w:rsidRPr="00251F4E">
        <w:rPr>
          <w:rFonts w:ascii="Times New Roman" w:hAnsi="Times New Roman"/>
          <w:sz w:val="24"/>
        </w:rPr>
        <w:t>201</w:t>
      </w:r>
      <w:r w:rsidR="00200B9F" w:rsidRPr="00251F4E">
        <w:rPr>
          <w:rFonts w:ascii="Times New Roman" w:hAnsi="Times New Roman"/>
          <w:sz w:val="24"/>
        </w:rPr>
        <w:t>7</w:t>
      </w:r>
      <w:r w:rsidRPr="00C561F7">
        <w:rPr>
          <w:rFonts w:ascii="Times New Roman" w:hAnsi="Times New Roman"/>
          <w:sz w:val="24"/>
        </w:rPr>
        <w:t xml:space="preserve"> от</w:t>
      </w:r>
      <w:r w:rsidR="004753BD">
        <w:rPr>
          <w:rFonts w:ascii="Times New Roman" w:hAnsi="Times New Roman"/>
          <w:sz w:val="24"/>
        </w:rPr>
        <w:t xml:space="preserve"> 05.12.2017 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w:t>
      </w:r>
      <w:r w:rsidR="001B342A" w:rsidRPr="00C561F7">
        <w:rPr>
          <w:rFonts w:ascii="Times New Roman" w:hAnsi="Times New Roman"/>
          <w:sz w:val="24"/>
        </w:rPr>
        <w:t>оферту в</w:t>
      </w:r>
      <w:r w:rsidR="00DE7BED" w:rsidRPr="00C561F7">
        <w:rPr>
          <w:rFonts w:ascii="Times New Roman" w:hAnsi="Times New Roman"/>
          <w:sz w:val="24"/>
        </w:rPr>
        <w:t xml:space="preserve">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1B342A">
        <w:rPr>
          <w:rFonts w:ascii="Times New Roman" w:hAnsi="Times New Roman"/>
          <w:sz w:val="24"/>
        </w:rPr>
        <w:t>подряда с</w:t>
      </w:r>
      <w:r w:rsidR="00682F70">
        <w:rPr>
          <w:rFonts w:ascii="Times New Roman" w:hAnsi="Times New Roman"/>
          <w:sz w:val="24"/>
        </w:rPr>
        <w:t xml:space="preserve">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w:t>
      </w:r>
      <w:r w:rsidR="00D27E52">
        <w:rPr>
          <w:rFonts w:ascii="Times New Roman" w:hAnsi="Times New Roman"/>
          <w:sz w:val="24"/>
        </w:rPr>
        <w:t>5</w:t>
      </w:r>
      <w:r w:rsidR="002C40E6" w:rsidRPr="002C40E6">
        <w:rPr>
          <w:rFonts w:ascii="Times New Roman" w:hAnsi="Times New Roman"/>
          <w:sz w:val="24"/>
        </w:rPr>
        <w:t>).</w:t>
      </w:r>
    </w:p>
    <w:p w:rsidR="00923CDA" w:rsidRPr="00C10425" w:rsidRDefault="0080562C" w:rsidP="00923CDA">
      <w:pPr>
        <w:rPr>
          <w:rFonts w:ascii="Times New Roman" w:hAnsi="Times New Roman"/>
          <w:color w:val="FF0000"/>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w:t>
      </w:r>
      <w:r w:rsidR="00923CDA" w:rsidRPr="00265E8F">
        <w:rPr>
          <w:rFonts w:ascii="Times New Roman" w:hAnsi="Times New Roman"/>
          <w:sz w:val="24"/>
        </w:rPr>
        <w:t xml:space="preserve">об опыте работы за </w:t>
      </w:r>
      <w:r w:rsidR="00EA4392">
        <w:rPr>
          <w:rFonts w:ascii="Times New Roman" w:hAnsi="Times New Roman"/>
          <w:sz w:val="24"/>
        </w:rPr>
        <w:t>2015-2017 г.г.</w:t>
      </w:r>
      <w:r w:rsidR="00923CDA" w:rsidRPr="00265E8F">
        <w:rPr>
          <w:rFonts w:ascii="Times New Roman" w:hAnsi="Times New Roman"/>
          <w:sz w:val="24"/>
        </w:rPr>
        <w:t xml:space="preserve"> в 1 экз.</w:t>
      </w:r>
      <w:r w:rsidR="002C40E6" w:rsidRPr="00265E8F">
        <w:rPr>
          <w:rFonts w:ascii="Times New Roman" w:hAnsi="Times New Roman"/>
          <w:sz w:val="24"/>
        </w:rPr>
        <w:t xml:space="preserve"> (</w:t>
      </w:r>
      <w:r w:rsidR="00D54AA2" w:rsidRPr="00265E8F">
        <w:rPr>
          <w:rFonts w:ascii="Times New Roman" w:hAnsi="Times New Roman"/>
          <w:sz w:val="24"/>
        </w:rPr>
        <w:t xml:space="preserve">Форма </w:t>
      </w:r>
      <w:r w:rsidR="002C40E6" w:rsidRPr="00265E8F">
        <w:rPr>
          <w:rFonts w:ascii="Times New Roman" w:hAnsi="Times New Roman"/>
          <w:sz w:val="24"/>
        </w:rPr>
        <w:t>№</w:t>
      </w:r>
      <w:r w:rsidR="00E41F38">
        <w:rPr>
          <w:rFonts w:ascii="Times New Roman" w:hAnsi="Times New Roman"/>
          <w:sz w:val="24"/>
        </w:rPr>
        <w:t>6</w:t>
      </w:r>
      <w:r w:rsidR="002C40E6" w:rsidRPr="00265E8F">
        <w:rPr>
          <w:rFonts w:ascii="Times New Roman" w:hAnsi="Times New Roman"/>
          <w:sz w:val="24"/>
        </w:rPr>
        <w:t>).</w:t>
      </w:r>
    </w:p>
    <w:p w:rsidR="00BA2B15" w:rsidRPr="00E04328" w:rsidRDefault="0080562C" w:rsidP="00BA2B15">
      <w:pPr>
        <w:rPr>
          <w:rFonts w:ascii="Times New Roman" w:hAnsi="Times New Roman"/>
          <w:sz w:val="24"/>
        </w:rPr>
      </w:pPr>
      <w:r w:rsidRPr="00E04328">
        <w:rPr>
          <w:rFonts w:ascii="Times New Roman" w:hAnsi="Times New Roman"/>
          <w:sz w:val="24"/>
        </w:rPr>
        <w:t>8</w:t>
      </w:r>
      <w:r w:rsidR="00BA2B15" w:rsidRPr="00E04328">
        <w:rPr>
          <w:rFonts w:ascii="Times New Roman" w:hAnsi="Times New Roman"/>
          <w:sz w:val="24"/>
        </w:rPr>
        <w:t xml:space="preserve">. </w:t>
      </w:r>
      <w:r w:rsidR="00F02814" w:rsidRPr="00E04328">
        <w:rPr>
          <w:rFonts w:ascii="Times New Roman" w:hAnsi="Times New Roman"/>
          <w:sz w:val="24"/>
        </w:rPr>
        <w:t xml:space="preserve">Справка о кадровых ресурсах в 1 экз. </w:t>
      </w:r>
      <w:r w:rsidR="00D27E52" w:rsidRPr="00E04328">
        <w:rPr>
          <w:rFonts w:ascii="Times New Roman" w:hAnsi="Times New Roman"/>
          <w:sz w:val="24"/>
        </w:rPr>
        <w:t>(</w:t>
      </w:r>
      <w:r w:rsidR="00D54AA2" w:rsidRPr="00E04328">
        <w:rPr>
          <w:rFonts w:ascii="Times New Roman" w:hAnsi="Times New Roman"/>
          <w:sz w:val="24"/>
        </w:rPr>
        <w:t xml:space="preserve">Форма </w:t>
      </w:r>
      <w:r w:rsidR="00D27E52" w:rsidRPr="00E04328">
        <w:rPr>
          <w:rFonts w:ascii="Times New Roman" w:hAnsi="Times New Roman"/>
          <w:sz w:val="24"/>
        </w:rPr>
        <w:t>№7).</w:t>
      </w:r>
    </w:p>
    <w:p w:rsidR="00A37A59" w:rsidRPr="00F273F7" w:rsidRDefault="0044404E" w:rsidP="00A7620E">
      <w:pPr>
        <w:rPr>
          <w:rFonts w:ascii="Times New Roman" w:hAnsi="Times New Roman"/>
          <w:sz w:val="24"/>
        </w:rPr>
      </w:pPr>
      <w:r w:rsidRPr="00F273F7">
        <w:rPr>
          <w:rFonts w:ascii="Times New Roman" w:hAnsi="Times New Roman"/>
          <w:sz w:val="24"/>
        </w:rPr>
        <w:t xml:space="preserve">9. </w:t>
      </w:r>
      <w:r w:rsidR="00F273F7" w:rsidRPr="00422F8A">
        <w:rPr>
          <w:rFonts w:ascii="Times New Roman" w:hAnsi="Times New Roman"/>
          <w:sz w:val="24"/>
        </w:rPr>
        <w:t>Справка о наличии производственных мощностей</w:t>
      </w:r>
      <w:r w:rsidR="00A37A59" w:rsidRPr="00F273F7">
        <w:rPr>
          <w:rFonts w:ascii="Times New Roman" w:hAnsi="Times New Roman"/>
          <w:sz w:val="24"/>
        </w:rPr>
        <w:t xml:space="preserve"> </w:t>
      </w:r>
      <w:r w:rsidR="00F273F7">
        <w:rPr>
          <w:rFonts w:ascii="Times New Roman" w:hAnsi="Times New Roman"/>
          <w:sz w:val="24"/>
        </w:rPr>
        <w:t xml:space="preserve">в 1 экз. </w:t>
      </w:r>
      <w:r w:rsidR="00A37A59" w:rsidRPr="00F273F7">
        <w:rPr>
          <w:rFonts w:ascii="Times New Roman" w:hAnsi="Times New Roman"/>
          <w:sz w:val="24"/>
        </w:rPr>
        <w:t>(Форма №8).</w:t>
      </w:r>
    </w:p>
    <w:p w:rsidR="00867CE1" w:rsidRPr="00F273F7" w:rsidRDefault="00867CE1" w:rsidP="00B86655">
      <w:pPr>
        <w:jc w:val="both"/>
        <w:rPr>
          <w:rFonts w:ascii="Times New Roman" w:hAnsi="Times New Roman"/>
          <w:bCs/>
          <w:sz w:val="24"/>
        </w:rPr>
      </w:pPr>
      <w:r w:rsidRPr="00F273F7">
        <w:rPr>
          <w:rFonts w:ascii="Times New Roman" w:hAnsi="Times New Roman"/>
          <w:bCs/>
          <w:sz w:val="24"/>
        </w:rPr>
        <w:t xml:space="preserve">11. </w:t>
      </w:r>
      <w:r w:rsidR="000267A8" w:rsidRPr="00F273F7">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(по форме №9).</w:t>
      </w:r>
    </w:p>
    <w:p w:rsidR="00E23A3A" w:rsidRPr="00E23A3A" w:rsidRDefault="000267A8" w:rsidP="002273DA">
      <w:pPr>
        <w:spacing w:before="0"/>
        <w:jc w:val="both"/>
        <w:rPr>
          <w:rFonts w:ascii="Times New Roman" w:hAnsi="Times New Roman"/>
          <w:bCs/>
          <w:sz w:val="24"/>
        </w:rPr>
      </w:pPr>
      <w:r w:rsidRPr="00F273F7">
        <w:rPr>
          <w:rFonts w:ascii="Times New Roman" w:hAnsi="Times New Roman"/>
          <w:bCs/>
          <w:sz w:val="24"/>
        </w:rPr>
        <w:t>12. Образец</w:t>
      </w:r>
      <w:r>
        <w:rPr>
          <w:rFonts w:ascii="Times New Roman" w:hAnsi="Times New Roman"/>
          <w:bCs/>
          <w:sz w:val="24"/>
        </w:rPr>
        <w:t xml:space="preserve"> письменной информации, подтверждающей отсутствие изменений в уставных и регистрационных документах контрагента</w:t>
      </w:r>
      <w:r w:rsidR="00E23A3A">
        <w:rPr>
          <w:rFonts w:ascii="Times New Roman" w:hAnsi="Times New Roman"/>
          <w:bCs/>
          <w:sz w:val="24"/>
        </w:rPr>
        <w:t xml:space="preserve"> </w:t>
      </w:r>
      <w:r w:rsidR="00E23A3A" w:rsidRPr="00E23A3A">
        <w:rPr>
          <w:rFonts w:ascii="Times New Roman" w:hAnsi="Times New Roman"/>
          <w:bCs/>
          <w:sz w:val="24"/>
        </w:rPr>
        <w:t>(по форме №</w:t>
      </w:r>
      <w:r w:rsidR="00E23A3A">
        <w:rPr>
          <w:rFonts w:ascii="Times New Roman" w:hAnsi="Times New Roman"/>
          <w:bCs/>
          <w:sz w:val="24"/>
        </w:rPr>
        <w:t>10</w:t>
      </w:r>
      <w:r w:rsidR="00E23A3A" w:rsidRPr="00E23A3A">
        <w:rPr>
          <w:rFonts w:ascii="Times New Roman" w:hAnsi="Times New Roman"/>
          <w:bCs/>
          <w:sz w:val="24"/>
        </w:rPr>
        <w:t>).</w:t>
      </w:r>
    </w:p>
    <w:p w:rsidR="00B326D4" w:rsidRDefault="00B326D4" w:rsidP="002273DA">
      <w:pPr>
        <w:spacing w:before="0"/>
        <w:rPr>
          <w:rFonts w:ascii="Times New Roman" w:hAnsi="Times New Roman"/>
          <w:b/>
          <w:sz w:val="24"/>
        </w:rPr>
      </w:pPr>
    </w:p>
    <w:p w:rsidR="002273DA" w:rsidRDefault="002273DA" w:rsidP="002273DA">
      <w:pPr>
        <w:spacing w:before="0"/>
        <w:rPr>
          <w:rFonts w:ascii="Times New Roman" w:hAnsi="Times New Roman"/>
          <w:b/>
          <w:sz w:val="24"/>
        </w:rPr>
      </w:pPr>
    </w:p>
    <w:p w:rsidR="006D05A8" w:rsidRPr="004753BD" w:rsidRDefault="00AE32FD" w:rsidP="004753BD">
      <w:pPr>
        <w:spacing w:before="0"/>
        <w:rPr>
          <w:rFonts w:ascii="Times New Roman" w:hAnsi="Times New Roman"/>
        </w:rPr>
      </w:pPr>
      <w:r w:rsidRPr="002273DA">
        <w:rPr>
          <w:rFonts w:ascii="Times New Roman" w:hAnsi="Times New Roman"/>
          <w:sz w:val="24"/>
        </w:rPr>
        <w:t>Директо</w:t>
      </w:r>
      <w:r w:rsidR="00506763" w:rsidRPr="002273DA">
        <w:rPr>
          <w:rFonts w:ascii="Times New Roman" w:hAnsi="Times New Roman"/>
          <w:sz w:val="24"/>
        </w:rPr>
        <w:t xml:space="preserve">р по снабжению               </w:t>
      </w:r>
      <w:r w:rsidR="00506763" w:rsidRPr="002273DA">
        <w:rPr>
          <w:rFonts w:ascii="Times New Roman" w:hAnsi="Times New Roman"/>
          <w:sz w:val="24"/>
        </w:rPr>
        <w:tab/>
      </w:r>
      <w:r w:rsidR="00506763" w:rsidRPr="002273DA">
        <w:rPr>
          <w:rFonts w:ascii="Times New Roman" w:hAnsi="Times New Roman"/>
          <w:sz w:val="24"/>
        </w:rPr>
        <w:tab/>
      </w:r>
      <w:r w:rsidRPr="002273DA">
        <w:rPr>
          <w:rFonts w:ascii="Times New Roman" w:hAnsi="Times New Roman"/>
          <w:sz w:val="24"/>
        </w:rPr>
        <w:t xml:space="preserve"> ____________________    </w:t>
      </w:r>
      <w:r w:rsidR="00200B9F" w:rsidRPr="002273DA">
        <w:rPr>
          <w:rFonts w:ascii="Times New Roman" w:hAnsi="Times New Roman"/>
          <w:sz w:val="24"/>
        </w:rPr>
        <w:t>Д.Ю.Уржумов</w:t>
      </w: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224510">
      <w:footerReference w:type="default" r:id="rId10"/>
      <w:pgSz w:w="11906" w:h="16838"/>
      <w:pgMar w:top="426" w:right="851"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208" w:rsidRDefault="00885208" w:rsidP="00FB07D9">
      <w:pPr>
        <w:spacing w:before="0"/>
      </w:pPr>
      <w:r>
        <w:separator/>
      </w:r>
    </w:p>
  </w:endnote>
  <w:endnote w:type="continuationSeparator" w:id="0">
    <w:p w:rsidR="00885208" w:rsidRDefault="0088520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35F" w:rsidRDefault="00D8235F">
    <w:pPr>
      <w:pStyle w:val="af3"/>
      <w:jc w:val="right"/>
    </w:pPr>
    <w:r>
      <w:fldChar w:fldCharType="begin"/>
    </w:r>
    <w:r>
      <w:instrText xml:space="preserve"> PAGE   \* MERGEFORMAT </w:instrText>
    </w:r>
    <w:r>
      <w:fldChar w:fldCharType="separate"/>
    </w:r>
    <w:r w:rsidR="00224510">
      <w:rPr>
        <w:noProof/>
      </w:rPr>
      <w:t>6</w:t>
    </w:r>
    <w:r>
      <w:rPr>
        <w:noProof/>
      </w:rPr>
      <w:fldChar w:fldCharType="end"/>
    </w:r>
  </w:p>
  <w:p w:rsidR="00D8235F" w:rsidRDefault="00D8235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208" w:rsidRDefault="00885208" w:rsidP="00FB07D9">
      <w:pPr>
        <w:spacing w:before="0"/>
      </w:pPr>
      <w:r>
        <w:separator/>
      </w:r>
    </w:p>
  </w:footnote>
  <w:footnote w:type="continuationSeparator" w:id="0">
    <w:p w:rsidR="00885208" w:rsidRDefault="0088520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1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976"/>
    <w:rsid w:val="00042F15"/>
    <w:rsid w:val="000434E2"/>
    <w:rsid w:val="00043553"/>
    <w:rsid w:val="00043D24"/>
    <w:rsid w:val="0004418E"/>
    <w:rsid w:val="00044428"/>
    <w:rsid w:val="00044923"/>
    <w:rsid w:val="00044E54"/>
    <w:rsid w:val="0004540E"/>
    <w:rsid w:val="000456A1"/>
    <w:rsid w:val="00045A9B"/>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58DA"/>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4F6"/>
    <w:rsid w:val="00063A5D"/>
    <w:rsid w:val="00063B9F"/>
    <w:rsid w:val="00064353"/>
    <w:rsid w:val="0006442D"/>
    <w:rsid w:val="00064559"/>
    <w:rsid w:val="0006495D"/>
    <w:rsid w:val="00064BEA"/>
    <w:rsid w:val="00064CBF"/>
    <w:rsid w:val="00064D62"/>
    <w:rsid w:val="000655C4"/>
    <w:rsid w:val="000655FF"/>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60C"/>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297"/>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67D"/>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03"/>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397"/>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235"/>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3FA"/>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3F3B"/>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2A"/>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C94"/>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1EDE"/>
    <w:rsid w:val="00202208"/>
    <w:rsid w:val="0020257B"/>
    <w:rsid w:val="00202B3D"/>
    <w:rsid w:val="00202FDA"/>
    <w:rsid w:val="00203450"/>
    <w:rsid w:val="00203614"/>
    <w:rsid w:val="002038DA"/>
    <w:rsid w:val="00204790"/>
    <w:rsid w:val="00204FEC"/>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510"/>
    <w:rsid w:val="002246D8"/>
    <w:rsid w:val="00224B14"/>
    <w:rsid w:val="00224FD9"/>
    <w:rsid w:val="00225A60"/>
    <w:rsid w:val="00225D98"/>
    <w:rsid w:val="00225FDA"/>
    <w:rsid w:val="00226008"/>
    <w:rsid w:val="00226276"/>
    <w:rsid w:val="00226B9B"/>
    <w:rsid w:val="00226D42"/>
    <w:rsid w:val="0022704A"/>
    <w:rsid w:val="002270BC"/>
    <w:rsid w:val="002273DA"/>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83"/>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15A5"/>
    <w:rsid w:val="00251F4E"/>
    <w:rsid w:val="00252F97"/>
    <w:rsid w:val="00253198"/>
    <w:rsid w:val="002534F6"/>
    <w:rsid w:val="00253539"/>
    <w:rsid w:val="00254D8A"/>
    <w:rsid w:val="00255366"/>
    <w:rsid w:val="00255907"/>
    <w:rsid w:val="0025620C"/>
    <w:rsid w:val="00256245"/>
    <w:rsid w:val="00256DC0"/>
    <w:rsid w:val="00256F91"/>
    <w:rsid w:val="00257963"/>
    <w:rsid w:val="00257C34"/>
    <w:rsid w:val="00260031"/>
    <w:rsid w:val="002603E8"/>
    <w:rsid w:val="00260613"/>
    <w:rsid w:val="00260789"/>
    <w:rsid w:val="0026081E"/>
    <w:rsid w:val="002614E2"/>
    <w:rsid w:val="002617A9"/>
    <w:rsid w:val="00261F15"/>
    <w:rsid w:val="002628A7"/>
    <w:rsid w:val="00262A8A"/>
    <w:rsid w:val="00262C15"/>
    <w:rsid w:val="002630CA"/>
    <w:rsid w:val="00263330"/>
    <w:rsid w:val="002634C7"/>
    <w:rsid w:val="00263787"/>
    <w:rsid w:val="00263A6E"/>
    <w:rsid w:val="00264065"/>
    <w:rsid w:val="002644BF"/>
    <w:rsid w:val="00264936"/>
    <w:rsid w:val="00264BC8"/>
    <w:rsid w:val="0026573E"/>
    <w:rsid w:val="00265910"/>
    <w:rsid w:val="002659FA"/>
    <w:rsid w:val="00265D7A"/>
    <w:rsid w:val="00265E8F"/>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2A3"/>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8B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48C"/>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ABE"/>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6A4"/>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4C2C"/>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05"/>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08D"/>
    <w:rsid w:val="00376821"/>
    <w:rsid w:val="003768BB"/>
    <w:rsid w:val="0037700D"/>
    <w:rsid w:val="00377C74"/>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DE8"/>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1B3"/>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3692"/>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66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2F8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3BD"/>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810"/>
    <w:rsid w:val="0051399B"/>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9A7"/>
    <w:rsid w:val="00535A1C"/>
    <w:rsid w:val="00535D56"/>
    <w:rsid w:val="00535D5C"/>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218"/>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2B30"/>
    <w:rsid w:val="005D2D6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68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66D0"/>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0E7"/>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22C"/>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162"/>
    <w:rsid w:val="00696403"/>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D4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87D"/>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5DFF"/>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937"/>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141"/>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04D"/>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36E"/>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AFF"/>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9B"/>
    <w:rsid w:val="008116DC"/>
    <w:rsid w:val="00811DED"/>
    <w:rsid w:val="0081255D"/>
    <w:rsid w:val="008125D6"/>
    <w:rsid w:val="0081261A"/>
    <w:rsid w:val="00812A5E"/>
    <w:rsid w:val="00813060"/>
    <w:rsid w:val="00813099"/>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2D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087"/>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08"/>
    <w:rsid w:val="0088526E"/>
    <w:rsid w:val="008862D9"/>
    <w:rsid w:val="0088678C"/>
    <w:rsid w:val="008878F7"/>
    <w:rsid w:val="0089033E"/>
    <w:rsid w:val="008905DB"/>
    <w:rsid w:val="008909F8"/>
    <w:rsid w:val="00890D85"/>
    <w:rsid w:val="00891170"/>
    <w:rsid w:val="00891364"/>
    <w:rsid w:val="0089166E"/>
    <w:rsid w:val="008916B8"/>
    <w:rsid w:val="00891A7B"/>
    <w:rsid w:val="00892615"/>
    <w:rsid w:val="008934F0"/>
    <w:rsid w:val="00893927"/>
    <w:rsid w:val="008939BB"/>
    <w:rsid w:val="00893B58"/>
    <w:rsid w:val="008941D6"/>
    <w:rsid w:val="00894783"/>
    <w:rsid w:val="00894D9B"/>
    <w:rsid w:val="00894F56"/>
    <w:rsid w:val="00895CC9"/>
    <w:rsid w:val="00895DF8"/>
    <w:rsid w:val="00896E1A"/>
    <w:rsid w:val="00897208"/>
    <w:rsid w:val="00897448"/>
    <w:rsid w:val="008974FE"/>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F07"/>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D7F7D"/>
    <w:rsid w:val="008E034F"/>
    <w:rsid w:val="008E050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1B8"/>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ECF"/>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603"/>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0E81"/>
    <w:rsid w:val="00951158"/>
    <w:rsid w:val="00951CDA"/>
    <w:rsid w:val="0095215A"/>
    <w:rsid w:val="00952AC7"/>
    <w:rsid w:val="00952D63"/>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123E"/>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48E"/>
    <w:rsid w:val="009D36DE"/>
    <w:rsid w:val="009D46FD"/>
    <w:rsid w:val="009D533C"/>
    <w:rsid w:val="009D58F9"/>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3ECD"/>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BF"/>
    <w:rsid w:val="00A922D9"/>
    <w:rsid w:val="00A923FF"/>
    <w:rsid w:val="00A930F1"/>
    <w:rsid w:val="00A9312A"/>
    <w:rsid w:val="00A9313F"/>
    <w:rsid w:val="00A931E0"/>
    <w:rsid w:val="00A9329E"/>
    <w:rsid w:val="00A9359A"/>
    <w:rsid w:val="00A937F3"/>
    <w:rsid w:val="00A93AE0"/>
    <w:rsid w:val="00A947BD"/>
    <w:rsid w:val="00A94807"/>
    <w:rsid w:val="00A94A19"/>
    <w:rsid w:val="00A94C32"/>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35E"/>
    <w:rsid w:val="00AC2598"/>
    <w:rsid w:val="00AC2794"/>
    <w:rsid w:val="00AC27E4"/>
    <w:rsid w:val="00AC2DB0"/>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91A"/>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3F84"/>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6A6D"/>
    <w:rsid w:val="00B17130"/>
    <w:rsid w:val="00B177FB"/>
    <w:rsid w:val="00B17F1E"/>
    <w:rsid w:val="00B17F9E"/>
    <w:rsid w:val="00B2075E"/>
    <w:rsid w:val="00B20CBA"/>
    <w:rsid w:val="00B20D80"/>
    <w:rsid w:val="00B21477"/>
    <w:rsid w:val="00B21495"/>
    <w:rsid w:val="00B22429"/>
    <w:rsid w:val="00B227FB"/>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6F"/>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2D0D"/>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425"/>
    <w:rsid w:val="00C106AB"/>
    <w:rsid w:val="00C10A76"/>
    <w:rsid w:val="00C10B4A"/>
    <w:rsid w:val="00C10C16"/>
    <w:rsid w:val="00C10CB5"/>
    <w:rsid w:val="00C10D26"/>
    <w:rsid w:val="00C11B57"/>
    <w:rsid w:val="00C11E59"/>
    <w:rsid w:val="00C12089"/>
    <w:rsid w:val="00C12128"/>
    <w:rsid w:val="00C1250D"/>
    <w:rsid w:val="00C128D9"/>
    <w:rsid w:val="00C12969"/>
    <w:rsid w:val="00C1358F"/>
    <w:rsid w:val="00C13AE6"/>
    <w:rsid w:val="00C13D3D"/>
    <w:rsid w:val="00C144BE"/>
    <w:rsid w:val="00C14675"/>
    <w:rsid w:val="00C15420"/>
    <w:rsid w:val="00C158DC"/>
    <w:rsid w:val="00C15B6B"/>
    <w:rsid w:val="00C15C8A"/>
    <w:rsid w:val="00C15D5E"/>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122"/>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3F92"/>
    <w:rsid w:val="00C747F1"/>
    <w:rsid w:val="00C75659"/>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3D7"/>
    <w:rsid w:val="00CC56C0"/>
    <w:rsid w:val="00CC6111"/>
    <w:rsid w:val="00CC675B"/>
    <w:rsid w:val="00CC6940"/>
    <w:rsid w:val="00CC712B"/>
    <w:rsid w:val="00CC75A4"/>
    <w:rsid w:val="00CC77CE"/>
    <w:rsid w:val="00CC7926"/>
    <w:rsid w:val="00CD00AA"/>
    <w:rsid w:val="00CD0E03"/>
    <w:rsid w:val="00CD1468"/>
    <w:rsid w:val="00CD1EBF"/>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8F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6EB"/>
    <w:rsid w:val="00CF2B08"/>
    <w:rsid w:val="00CF2E66"/>
    <w:rsid w:val="00CF38B2"/>
    <w:rsid w:val="00CF39E7"/>
    <w:rsid w:val="00CF3FF3"/>
    <w:rsid w:val="00CF427B"/>
    <w:rsid w:val="00CF4EF6"/>
    <w:rsid w:val="00CF5288"/>
    <w:rsid w:val="00CF5341"/>
    <w:rsid w:val="00CF5766"/>
    <w:rsid w:val="00CF582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3C19"/>
    <w:rsid w:val="00D26D40"/>
    <w:rsid w:val="00D27BC6"/>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6BF5"/>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B49"/>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35F"/>
    <w:rsid w:val="00D82811"/>
    <w:rsid w:val="00D830FC"/>
    <w:rsid w:val="00D83305"/>
    <w:rsid w:val="00D8352B"/>
    <w:rsid w:val="00D83837"/>
    <w:rsid w:val="00D83E38"/>
    <w:rsid w:val="00D83ED5"/>
    <w:rsid w:val="00D84A12"/>
    <w:rsid w:val="00D84C7A"/>
    <w:rsid w:val="00D85029"/>
    <w:rsid w:val="00D851D3"/>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0C8"/>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57E"/>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28"/>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C78"/>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1F38"/>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3DA"/>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4392"/>
    <w:rsid w:val="00EA55C1"/>
    <w:rsid w:val="00EA5792"/>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4925"/>
    <w:rsid w:val="00EB52F3"/>
    <w:rsid w:val="00EB535B"/>
    <w:rsid w:val="00EB5618"/>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74C"/>
    <w:rsid w:val="00F008F6"/>
    <w:rsid w:val="00F01CFA"/>
    <w:rsid w:val="00F023A2"/>
    <w:rsid w:val="00F02564"/>
    <w:rsid w:val="00F0281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3F7"/>
    <w:rsid w:val="00F277B9"/>
    <w:rsid w:val="00F3072B"/>
    <w:rsid w:val="00F309C0"/>
    <w:rsid w:val="00F30A56"/>
    <w:rsid w:val="00F30ACB"/>
    <w:rsid w:val="00F30AEA"/>
    <w:rsid w:val="00F30FDF"/>
    <w:rsid w:val="00F3227E"/>
    <w:rsid w:val="00F3266C"/>
    <w:rsid w:val="00F329BC"/>
    <w:rsid w:val="00F32A48"/>
    <w:rsid w:val="00F32C57"/>
    <w:rsid w:val="00F32D2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0C4"/>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1C35"/>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44"/>
    <w:rsid w:val="00F65178"/>
    <w:rsid w:val="00F65805"/>
    <w:rsid w:val="00F6589B"/>
    <w:rsid w:val="00F65B1E"/>
    <w:rsid w:val="00F66662"/>
    <w:rsid w:val="00F66840"/>
    <w:rsid w:val="00F66A4D"/>
    <w:rsid w:val="00F6741E"/>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0E4"/>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4B6A"/>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64C"/>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62"/>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 w:val="00FF7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67298"/>
  <w15:docId w15:val="{B7293E0B-3EF7-45BE-ABAE-B69B0A6F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character" w:styleId="afc">
    <w:name w:val="Strong"/>
    <w:qFormat/>
    <w:rsid w:val="004753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ruzdevA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9A46C-4CFC-4CAC-A50D-453E30206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6</Pages>
  <Words>2867</Words>
  <Characters>16342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114</cp:revision>
  <cp:lastPrinted>2017-12-05T08:29:00Z</cp:lastPrinted>
  <dcterms:created xsi:type="dcterms:W3CDTF">2017-06-13T06:15:00Z</dcterms:created>
  <dcterms:modified xsi:type="dcterms:W3CDTF">2017-12-05T08:30:00Z</dcterms:modified>
</cp:coreProperties>
</file>